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4D0" w:rsidRPr="00F3214E" w:rsidRDefault="00B439AE" w:rsidP="00077333">
      <w:pPr>
        <w:tabs>
          <w:tab w:val="left" w:leader="dot" w:pos="3581"/>
        </w:tabs>
        <w:autoSpaceDE w:val="0"/>
        <w:autoSpaceDN w:val="0"/>
        <w:adjustRightInd w:val="0"/>
        <w:spacing w:after="120" w:line="276" w:lineRule="auto"/>
        <w:jc w:val="right"/>
        <w:rPr>
          <w:rFonts w:eastAsia="Arial Unicode MS" w:cstheme="minorHAnsi"/>
          <w:b/>
          <w:sz w:val="24"/>
          <w:szCs w:val="24"/>
          <w:lang w:eastAsia="pl-PL"/>
        </w:rPr>
      </w:pPr>
      <w:r w:rsidRPr="00F3214E">
        <w:rPr>
          <w:rFonts w:eastAsia="Arial Unicode MS" w:cstheme="minorHAnsi"/>
          <w:b/>
          <w:sz w:val="24"/>
          <w:szCs w:val="24"/>
          <w:lang w:eastAsia="pl-PL"/>
        </w:rPr>
        <w:t xml:space="preserve">Załącznik </w:t>
      </w:r>
      <w:r w:rsidR="005E5770" w:rsidRPr="00F3214E">
        <w:rPr>
          <w:rFonts w:eastAsia="Arial Unicode MS" w:cstheme="minorHAnsi"/>
          <w:b/>
          <w:sz w:val="24"/>
          <w:szCs w:val="24"/>
          <w:lang w:eastAsia="pl-PL"/>
        </w:rPr>
        <w:t xml:space="preserve">2 </w:t>
      </w:r>
      <w:r w:rsidRPr="00F3214E">
        <w:rPr>
          <w:rFonts w:eastAsia="Arial Unicode MS" w:cstheme="minorHAnsi"/>
          <w:b/>
          <w:sz w:val="24"/>
          <w:szCs w:val="24"/>
          <w:lang w:eastAsia="pl-PL"/>
        </w:rPr>
        <w:t>do SIWZ</w:t>
      </w:r>
    </w:p>
    <w:p w:rsidR="00A724D0" w:rsidRDefault="00A724D0" w:rsidP="00077333">
      <w:pPr>
        <w:tabs>
          <w:tab w:val="left" w:leader="dot" w:pos="3581"/>
        </w:tabs>
        <w:autoSpaceDE w:val="0"/>
        <w:autoSpaceDN w:val="0"/>
        <w:adjustRightInd w:val="0"/>
        <w:spacing w:after="120" w:line="276" w:lineRule="auto"/>
        <w:jc w:val="right"/>
        <w:rPr>
          <w:rFonts w:eastAsia="Arial Unicode MS" w:cstheme="minorHAnsi"/>
          <w:sz w:val="24"/>
          <w:szCs w:val="24"/>
          <w:lang w:eastAsia="pl-PL"/>
        </w:rPr>
      </w:pPr>
    </w:p>
    <w:p w:rsidR="0079583C" w:rsidRPr="00F3214E" w:rsidRDefault="002753EB" w:rsidP="00077333">
      <w:pPr>
        <w:spacing w:after="120" w:line="276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F3214E">
        <w:rPr>
          <w:rFonts w:eastAsia="Arial Unicode MS" w:cstheme="minorHAnsi"/>
          <w:b/>
          <w:bCs/>
          <w:sz w:val="24"/>
          <w:szCs w:val="24"/>
          <w:lang w:eastAsia="pl-PL"/>
        </w:rPr>
        <w:t>Opis Przedmiotu Zamówienia</w:t>
      </w:r>
    </w:p>
    <w:p w:rsidR="005437AF" w:rsidRPr="00F3214E" w:rsidRDefault="005437AF" w:rsidP="00077333">
      <w:p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</w:p>
    <w:p w:rsidR="00A724D0" w:rsidRPr="00F3214E" w:rsidRDefault="00A724D0" w:rsidP="00077333">
      <w:pPr>
        <w:spacing w:after="12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F3214E">
        <w:rPr>
          <w:rFonts w:eastAsia="Arial Unicode MS" w:cstheme="minorHAnsi"/>
          <w:b/>
          <w:sz w:val="24"/>
          <w:szCs w:val="24"/>
          <w:lang w:eastAsia="pl-PL"/>
        </w:rPr>
        <w:t>1.</w:t>
      </w:r>
      <w:r w:rsidR="005E5770" w:rsidRPr="00F3214E">
        <w:rPr>
          <w:rFonts w:eastAsia="Arial Unicode MS" w:cstheme="minorHAnsi"/>
          <w:b/>
          <w:sz w:val="24"/>
          <w:szCs w:val="24"/>
          <w:lang w:eastAsia="pl-PL"/>
        </w:rPr>
        <w:t xml:space="preserve"> Przedmiotem zamówienia</w:t>
      </w:r>
      <w:r w:rsidR="005E5770" w:rsidRPr="00F3214E">
        <w:rPr>
          <w:rFonts w:eastAsia="Arial Unicode MS" w:cstheme="minorHAnsi"/>
          <w:sz w:val="24"/>
          <w:szCs w:val="24"/>
          <w:lang w:eastAsia="pl-PL"/>
        </w:rPr>
        <w:t xml:space="preserve"> są u</w:t>
      </w:r>
      <w:r w:rsidR="00474AFE" w:rsidRPr="00F3214E">
        <w:rPr>
          <w:rFonts w:eastAsiaTheme="minorEastAsia" w:cstheme="minorHAnsi"/>
          <w:sz w:val="24"/>
          <w:szCs w:val="24"/>
          <w:lang w:eastAsia="pl-PL"/>
        </w:rPr>
        <w:t xml:space="preserve">sługi związane </w:t>
      </w:r>
      <w:r w:rsidRPr="00F3214E">
        <w:rPr>
          <w:rFonts w:eastAsiaTheme="minorEastAsia" w:cstheme="minorHAnsi"/>
          <w:sz w:val="24"/>
          <w:szCs w:val="24"/>
          <w:lang w:eastAsia="pl-PL"/>
        </w:rPr>
        <w:t>z oczyszczaniem nawierzchni ulic, chodników, pl</w:t>
      </w:r>
      <w:r w:rsidR="00474AFE" w:rsidRPr="00F3214E">
        <w:rPr>
          <w:rFonts w:eastAsiaTheme="minorEastAsia" w:cstheme="minorHAnsi"/>
          <w:sz w:val="24"/>
          <w:szCs w:val="24"/>
          <w:lang w:eastAsia="pl-PL"/>
        </w:rPr>
        <w:t xml:space="preserve">aców i parkingów znajdujących </w:t>
      </w:r>
      <w:r w:rsidRPr="00F3214E">
        <w:rPr>
          <w:rFonts w:eastAsiaTheme="minorEastAsia" w:cstheme="minorHAnsi"/>
          <w:sz w:val="24"/>
          <w:szCs w:val="24"/>
          <w:lang w:eastAsia="pl-PL"/>
        </w:rPr>
        <w:t xml:space="preserve">się na terenie miasta Ropczyce w </w:t>
      </w:r>
      <w:r w:rsidR="00077333">
        <w:rPr>
          <w:rFonts w:eastAsiaTheme="minorEastAsia" w:cstheme="minorHAnsi"/>
          <w:sz w:val="24"/>
          <w:szCs w:val="24"/>
          <w:lang w:eastAsia="pl-PL"/>
        </w:rPr>
        <w:t>2025</w:t>
      </w:r>
      <w:r w:rsidR="005E5770" w:rsidRPr="00F3214E">
        <w:rPr>
          <w:rFonts w:eastAsiaTheme="minorEastAsia" w:cstheme="minorHAnsi"/>
          <w:sz w:val="24"/>
          <w:szCs w:val="24"/>
          <w:lang w:eastAsia="pl-PL"/>
        </w:rPr>
        <w:t xml:space="preserve"> roku, w podziale na następujące części:</w:t>
      </w:r>
    </w:p>
    <w:p w:rsidR="005E5770" w:rsidRPr="00F3214E" w:rsidRDefault="00F3214E" w:rsidP="00077333">
      <w:pPr>
        <w:spacing w:after="120" w:line="276" w:lineRule="auto"/>
        <w:ind w:left="284" w:hanging="284"/>
        <w:jc w:val="both"/>
        <w:rPr>
          <w:rFonts w:eastAsiaTheme="minorEastAsia" w:cstheme="minorHAnsi"/>
          <w:b/>
          <w:sz w:val="24"/>
          <w:szCs w:val="24"/>
          <w:lang w:eastAsia="pl-PL"/>
        </w:rPr>
      </w:pPr>
      <w:r w:rsidRPr="00F3214E">
        <w:rPr>
          <w:rFonts w:eastAsiaTheme="minorEastAsia" w:cstheme="minorHAnsi"/>
          <w:b/>
          <w:bCs/>
          <w:sz w:val="24"/>
          <w:szCs w:val="24"/>
          <w:lang w:eastAsia="pl-PL"/>
        </w:rPr>
        <w:t>1.</w:t>
      </w:r>
      <w:r w:rsidR="00584761" w:rsidRPr="00F3214E">
        <w:rPr>
          <w:rFonts w:eastAsiaTheme="minorEastAsia" w:cstheme="minorHAnsi"/>
          <w:b/>
          <w:bCs/>
          <w:sz w:val="24"/>
          <w:szCs w:val="24"/>
          <w:lang w:eastAsia="pl-PL"/>
        </w:rPr>
        <w:t>1</w:t>
      </w:r>
      <w:r w:rsidRPr="00F3214E">
        <w:rPr>
          <w:rFonts w:eastAsiaTheme="minorEastAsia" w:cstheme="minorHAnsi"/>
          <w:b/>
          <w:bCs/>
          <w:sz w:val="24"/>
          <w:szCs w:val="24"/>
          <w:lang w:eastAsia="pl-PL"/>
        </w:rPr>
        <w:t>.</w:t>
      </w:r>
      <w:r w:rsidR="005E5770" w:rsidRPr="00F3214E">
        <w:rPr>
          <w:rFonts w:eastAsiaTheme="minorEastAsia" w:cstheme="minorHAnsi"/>
          <w:b/>
          <w:bCs/>
          <w:sz w:val="24"/>
          <w:szCs w:val="24"/>
          <w:lang w:eastAsia="pl-PL"/>
        </w:rPr>
        <w:t xml:space="preserve"> Część</w:t>
      </w:r>
      <w:r w:rsidR="00A724D0" w:rsidRPr="00F3214E">
        <w:rPr>
          <w:rFonts w:eastAsiaTheme="minorEastAsia" w:cstheme="minorHAnsi"/>
          <w:b/>
          <w:bCs/>
          <w:sz w:val="24"/>
          <w:szCs w:val="24"/>
          <w:lang w:eastAsia="pl-PL"/>
        </w:rPr>
        <w:t xml:space="preserve"> 1</w:t>
      </w:r>
      <w:r w:rsidR="005E5770" w:rsidRPr="00F3214E">
        <w:rPr>
          <w:rFonts w:eastAsiaTheme="minorEastAsia" w:cstheme="minorHAnsi"/>
          <w:b/>
          <w:bCs/>
          <w:sz w:val="24"/>
          <w:szCs w:val="24"/>
          <w:lang w:eastAsia="pl-PL"/>
        </w:rPr>
        <w:t xml:space="preserve"> - </w:t>
      </w:r>
      <w:r w:rsidR="00A724D0" w:rsidRPr="00F3214E">
        <w:rPr>
          <w:rFonts w:eastAsiaTheme="minorEastAsia" w:cstheme="minorHAnsi"/>
          <w:b/>
          <w:sz w:val="24"/>
          <w:szCs w:val="24"/>
          <w:lang w:eastAsia="pl-PL"/>
        </w:rPr>
        <w:t>Oczys</w:t>
      </w:r>
      <w:r w:rsidR="0024124D" w:rsidRPr="00F3214E">
        <w:rPr>
          <w:rFonts w:eastAsiaTheme="minorEastAsia" w:cstheme="minorHAnsi"/>
          <w:b/>
          <w:sz w:val="24"/>
          <w:szCs w:val="24"/>
          <w:lang w:eastAsia="pl-PL"/>
        </w:rPr>
        <w:t xml:space="preserve">zczanie ulic, chodników, placów </w:t>
      </w:r>
      <w:r w:rsidR="00A724D0" w:rsidRPr="00F3214E">
        <w:rPr>
          <w:rFonts w:eastAsiaTheme="minorEastAsia" w:cstheme="minorHAnsi"/>
          <w:b/>
          <w:sz w:val="24"/>
          <w:szCs w:val="24"/>
          <w:lang w:eastAsia="pl-PL"/>
        </w:rPr>
        <w:t>i parkingów</w:t>
      </w:r>
      <w:r w:rsidR="00B82B50">
        <w:rPr>
          <w:rFonts w:eastAsiaTheme="minorEastAsia" w:cstheme="minorHAnsi"/>
          <w:b/>
          <w:sz w:val="24"/>
          <w:szCs w:val="24"/>
          <w:lang w:eastAsia="pl-PL"/>
        </w:rPr>
        <w:t xml:space="preserve"> oraz opróżnianie koszy ulicznych </w:t>
      </w:r>
      <w:r w:rsidR="00A724D0" w:rsidRPr="00F3214E">
        <w:rPr>
          <w:rFonts w:eastAsiaTheme="minorEastAsia" w:cstheme="minorHAnsi"/>
          <w:b/>
          <w:sz w:val="24"/>
          <w:szCs w:val="24"/>
          <w:lang w:eastAsia="pl-PL"/>
        </w:rPr>
        <w:t xml:space="preserve">znajdujących się na terenie miasta Ropczyce objętych codziennym oczyszczaniem w ilości </w:t>
      </w:r>
      <w:r w:rsidR="00791238">
        <w:rPr>
          <w:rFonts w:eastAsiaTheme="minorEastAsia" w:cstheme="minorHAnsi"/>
          <w:b/>
          <w:sz w:val="24"/>
          <w:szCs w:val="24"/>
          <w:lang w:eastAsia="pl-PL"/>
        </w:rPr>
        <w:t>7</w:t>
      </w:r>
      <w:r w:rsidR="00A724D0" w:rsidRPr="00F3214E">
        <w:rPr>
          <w:rFonts w:eastAsiaTheme="minorEastAsia" w:cstheme="minorHAnsi"/>
          <w:b/>
          <w:sz w:val="24"/>
          <w:szCs w:val="24"/>
          <w:lang w:eastAsia="pl-PL"/>
        </w:rPr>
        <w:t>,</w:t>
      </w:r>
      <w:r w:rsidR="00791238">
        <w:rPr>
          <w:rFonts w:eastAsiaTheme="minorEastAsia" w:cstheme="minorHAnsi"/>
          <w:b/>
          <w:sz w:val="24"/>
          <w:szCs w:val="24"/>
          <w:lang w:eastAsia="pl-PL"/>
        </w:rPr>
        <w:t>69</w:t>
      </w:r>
      <w:r w:rsidR="00716403">
        <w:rPr>
          <w:rFonts w:eastAsiaTheme="minorEastAsia" w:cstheme="minorHAnsi"/>
          <w:b/>
          <w:sz w:val="24"/>
          <w:szCs w:val="24"/>
          <w:lang w:eastAsia="pl-PL"/>
        </w:rPr>
        <w:t xml:space="preserve"> </w:t>
      </w:r>
      <w:r w:rsidR="00A724D0" w:rsidRPr="00F3214E">
        <w:rPr>
          <w:rFonts w:eastAsiaTheme="minorEastAsia" w:cstheme="minorHAnsi"/>
          <w:b/>
          <w:sz w:val="24"/>
          <w:szCs w:val="24"/>
          <w:lang w:eastAsia="pl-PL"/>
        </w:rPr>
        <w:t>km</w:t>
      </w:r>
      <w:r w:rsidR="005E5770" w:rsidRPr="00F3214E">
        <w:rPr>
          <w:rFonts w:eastAsiaTheme="minorEastAsia" w:cstheme="minorHAnsi"/>
          <w:b/>
          <w:sz w:val="24"/>
          <w:szCs w:val="24"/>
          <w:lang w:eastAsia="pl-PL"/>
        </w:rPr>
        <w:t>.</w:t>
      </w:r>
    </w:p>
    <w:p w:rsidR="00A724D0" w:rsidRPr="00F3214E" w:rsidRDefault="00A724D0" w:rsidP="00077333">
      <w:pPr>
        <w:spacing w:after="120" w:line="276" w:lineRule="auto"/>
        <w:ind w:left="284"/>
        <w:jc w:val="both"/>
        <w:rPr>
          <w:rFonts w:eastAsiaTheme="minorEastAsia" w:cstheme="minorHAnsi"/>
          <w:b/>
          <w:color w:val="000000"/>
          <w:sz w:val="24"/>
          <w:szCs w:val="24"/>
          <w:lang w:eastAsia="pl-PL"/>
        </w:rPr>
      </w:pPr>
      <w:r w:rsidRPr="00F3214E">
        <w:rPr>
          <w:rFonts w:eastAsiaTheme="minorEastAsia" w:cstheme="minorHAnsi"/>
          <w:b/>
          <w:color w:val="000000"/>
          <w:sz w:val="24"/>
          <w:szCs w:val="24"/>
          <w:lang w:eastAsia="pl-PL"/>
        </w:rPr>
        <w:t>CPV 90610000-6, CPV 90512000-9.</w:t>
      </w:r>
    </w:p>
    <w:p w:rsidR="005E5770" w:rsidRPr="00F3214E" w:rsidRDefault="00F3214E" w:rsidP="00077333">
      <w:pPr>
        <w:spacing w:after="120" w:line="276" w:lineRule="auto"/>
        <w:ind w:left="284" w:hanging="284"/>
        <w:jc w:val="both"/>
        <w:rPr>
          <w:rFonts w:eastAsiaTheme="minorEastAsia" w:cstheme="minorHAnsi"/>
          <w:b/>
          <w:sz w:val="24"/>
          <w:szCs w:val="24"/>
          <w:lang w:eastAsia="pl-PL"/>
        </w:rPr>
      </w:pPr>
      <w:r w:rsidRPr="00F3214E">
        <w:rPr>
          <w:rFonts w:eastAsiaTheme="minorEastAsia" w:cstheme="minorHAnsi"/>
          <w:b/>
          <w:sz w:val="24"/>
          <w:szCs w:val="24"/>
          <w:lang w:eastAsia="pl-PL"/>
        </w:rPr>
        <w:t>1.</w:t>
      </w:r>
      <w:r w:rsidR="00584761" w:rsidRPr="00F3214E">
        <w:rPr>
          <w:rFonts w:eastAsiaTheme="minorEastAsia" w:cstheme="minorHAnsi"/>
          <w:b/>
          <w:sz w:val="24"/>
          <w:szCs w:val="24"/>
          <w:lang w:eastAsia="pl-PL"/>
        </w:rPr>
        <w:t>2</w:t>
      </w:r>
      <w:r w:rsidRPr="00F3214E">
        <w:rPr>
          <w:rFonts w:eastAsiaTheme="minorEastAsia" w:cstheme="minorHAnsi"/>
          <w:b/>
          <w:sz w:val="24"/>
          <w:szCs w:val="24"/>
          <w:lang w:eastAsia="pl-PL"/>
        </w:rPr>
        <w:t>.</w:t>
      </w:r>
      <w:r w:rsidR="005E5770" w:rsidRPr="00F3214E">
        <w:rPr>
          <w:rFonts w:eastAsiaTheme="minorEastAsia" w:cstheme="minorHAnsi"/>
          <w:b/>
          <w:sz w:val="24"/>
          <w:szCs w:val="24"/>
          <w:lang w:eastAsia="pl-PL"/>
        </w:rPr>
        <w:t xml:space="preserve"> Część</w:t>
      </w:r>
      <w:r w:rsidR="00A724D0" w:rsidRPr="00F3214E">
        <w:rPr>
          <w:rFonts w:eastAsiaTheme="minorEastAsia" w:cstheme="minorHAnsi"/>
          <w:b/>
          <w:sz w:val="24"/>
          <w:szCs w:val="24"/>
          <w:lang w:eastAsia="pl-PL"/>
        </w:rPr>
        <w:t xml:space="preserve"> 2</w:t>
      </w:r>
      <w:r w:rsidR="005E5770" w:rsidRPr="00F3214E">
        <w:rPr>
          <w:rFonts w:eastAsiaTheme="minorEastAsia" w:cstheme="minorHAnsi"/>
          <w:b/>
          <w:sz w:val="24"/>
          <w:szCs w:val="24"/>
          <w:lang w:eastAsia="pl-PL"/>
        </w:rPr>
        <w:t xml:space="preserve"> - </w:t>
      </w:r>
      <w:r w:rsidR="007D7C01">
        <w:rPr>
          <w:rFonts w:eastAsiaTheme="minorEastAsia" w:cstheme="minorHAnsi"/>
          <w:b/>
          <w:sz w:val="24"/>
          <w:szCs w:val="24"/>
          <w:lang w:eastAsia="pl-PL"/>
        </w:rPr>
        <w:t>Opróżnianie</w:t>
      </w:r>
      <w:r w:rsidR="00B82B50">
        <w:rPr>
          <w:rFonts w:eastAsiaTheme="minorEastAsia" w:cstheme="minorHAnsi"/>
          <w:b/>
          <w:sz w:val="24"/>
          <w:szCs w:val="24"/>
          <w:lang w:eastAsia="pl-PL"/>
        </w:rPr>
        <w:t xml:space="preserve"> koszy ulicznych 1 raz w tygodniu oraz</w:t>
      </w:r>
      <w:r w:rsidR="00B82B50" w:rsidRPr="00F3214E">
        <w:rPr>
          <w:rFonts w:eastAsiaTheme="minorEastAsia" w:cstheme="minorHAnsi"/>
          <w:b/>
          <w:sz w:val="24"/>
          <w:szCs w:val="24"/>
          <w:lang w:eastAsia="pl-PL"/>
        </w:rPr>
        <w:t xml:space="preserve"> </w:t>
      </w:r>
      <w:r w:rsidR="00B82B50">
        <w:rPr>
          <w:rFonts w:eastAsiaTheme="minorEastAsia" w:cstheme="minorHAnsi"/>
          <w:b/>
          <w:sz w:val="24"/>
          <w:szCs w:val="24"/>
          <w:lang w:eastAsia="pl-PL"/>
        </w:rPr>
        <w:t>o</w:t>
      </w:r>
      <w:r w:rsidR="00A724D0" w:rsidRPr="00F3214E">
        <w:rPr>
          <w:rFonts w:eastAsiaTheme="minorEastAsia" w:cstheme="minorHAnsi"/>
          <w:b/>
          <w:sz w:val="24"/>
          <w:szCs w:val="24"/>
          <w:lang w:eastAsia="pl-PL"/>
        </w:rPr>
        <w:t>czyszczanie ulic, chodników, placów i parkingów znajdujących się na terenie miasta Ropczyce objętych oczyszczaniem 1 raz na 2 tygodnie</w:t>
      </w:r>
      <w:r w:rsidR="00B82B50">
        <w:rPr>
          <w:rFonts w:eastAsiaTheme="minorEastAsia" w:cstheme="minorHAnsi"/>
          <w:b/>
          <w:sz w:val="24"/>
          <w:szCs w:val="24"/>
          <w:lang w:eastAsia="pl-PL"/>
        </w:rPr>
        <w:t xml:space="preserve"> </w:t>
      </w:r>
      <w:r w:rsidR="00552053">
        <w:rPr>
          <w:rFonts w:eastAsiaTheme="minorEastAsia" w:cstheme="minorHAnsi"/>
          <w:b/>
          <w:sz w:val="24"/>
          <w:szCs w:val="24"/>
          <w:lang w:eastAsia="pl-PL"/>
        </w:rPr>
        <w:t>w ilości 21</w:t>
      </w:r>
      <w:r w:rsidR="00A724D0" w:rsidRPr="00F3214E">
        <w:rPr>
          <w:rFonts w:eastAsiaTheme="minorEastAsia" w:cstheme="minorHAnsi"/>
          <w:b/>
          <w:sz w:val="24"/>
          <w:szCs w:val="24"/>
          <w:lang w:eastAsia="pl-PL"/>
        </w:rPr>
        <w:t>,</w:t>
      </w:r>
      <w:r w:rsidR="00552053">
        <w:rPr>
          <w:rFonts w:eastAsiaTheme="minorEastAsia" w:cstheme="minorHAnsi"/>
          <w:b/>
          <w:sz w:val="24"/>
          <w:szCs w:val="24"/>
          <w:lang w:eastAsia="pl-PL"/>
        </w:rPr>
        <w:t>14</w:t>
      </w:r>
      <w:r w:rsidR="00A724D0" w:rsidRPr="00F3214E">
        <w:rPr>
          <w:rFonts w:eastAsiaTheme="minorEastAsia" w:cstheme="minorHAnsi"/>
          <w:b/>
          <w:sz w:val="24"/>
          <w:szCs w:val="24"/>
          <w:lang w:eastAsia="pl-PL"/>
        </w:rPr>
        <w:t xml:space="preserve"> km</w:t>
      </w:r>
      <w:r w:rsidR="005E5770" w:rsidRPr="00F3214E">
        <w:rPr>
          <w:rFonts w:eastAsiaTheme="minorEastAsia" w:cstheme="minorHAnsi"/>
          <w:b/>
          <w:sz w:val="24"/>
          <w:szCs w:val="24"/>
          <w:lang w:eastAsia="pl-PL"/>
        </w:rPr>
        <w:t>.</w:t>
      </w:r>
    </w:p>
    <w:p w:rsidR="00A724D0" w:rsidRPr="00F3214E" w:rsidRDefault="00A724D0" w:rsidP="00077333">
      <w:pPr>
        <w:spacing w:after="120" w:line="276" w:lineRule="auto"/>
        <w:ind w:left="284"/>
        <w:jc w:val="both"/>
        <w:rPr>
          <w:rFonts w:eastAsiaTheme="minorEastAsia" w:cstheme="minorHAnsi"/>
          <w:b/>
          <w:color w:val="000000"/>
          <w:sz w:val="24"/>
          <w:szCs w:val="24"/>
          <w:lang w:eastAsia="pl-PL"/>
        </w:rPr>
      </w:pPr>
      <w:r w:rsidRPr="00F3214E">
        <w:rPr>
          <w:rFonts w:eastAsiaTheme="minorEastAsia" w:cstheme="minorHAnsi"/>
          <w:b/>
          <w:color w:val="000000"/>
          <w:sz w:val="24"/>
          <w:szCs w:val="24"/>
          <w:lang w:eastAsia="pl-PL"/>
        </w:rPr>
        <w:t>CPV 90610000-6,CPV 90512000-9.</w:t>
      </w:r>
    </w:p>
    <w:p w:rsidR="00A01228" w:rsidRPr="00F3214E" w:rsidRDefault="007312A6" w:rsidP="00077333">
      <w:pPr>
        <w:tabs>
          <w:tab w:val="left" w:pos="0"/>
          <w:tab w:val="left" w:pos="283"/>
          <w:tab w:val="left" w:pos="566"/>
          <w:tab w:val="left" w:pos="1415"/>
          <w:tab w:val="left" w:pos="1698"/>
          <w:tab w:val="left" w:pos="2264"/>
          <w:tab w:val="left" w:pos="3113"/>
          <w:tab w:val="left" w:pos="3396"/>
        </w:tabs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cstheme="minorHAnsi"/>
          <w:b/>
          <w:sz w:val="24"/>
          <w:szCs w:val="24"/>
        </w:rPr>
      </w:pPr>
      <w:r w:rsidRPr="00F3214E">
        <w:rPr>
          <w:rFonts w:cstheme="minorHAnsi"/>
          <w:b/>
          <w:sz w:val="24"/>
          <w:szCs w:val="24"/>
        </w:rPr>
        <w:t>2</w:t>
      </w:r>
      <w:r w:rsidR="00F20141" w:rsidRPr="00F3214E">
        <w:rPr>
          <w:rFonts w:cstheme="minorHAnsi"/>
          <w:b/>
          <w:sz w:val="24"/>
          <w:szCs w:val="24"/>
        </w:rPr>
        <w:t xml:space="preserve">. </w:t>
      </w:r>
      <w:r w:rsidR="00A01228" w:rsidRPr="00F3214E">
        <w:rPr>
          <w:rFonts w:cstheme="minorHAnsi"/>
          <w:b/>
          <w:sz w:val="24"/>
          <w:szCs w:val="24"/>
        </w:rPr>
        <w:t>Warunki organizacyjne.</w:t>
      </w:r>
    </w:p>
    <w:p w:rsidR="00A01228" w:rsidRPr="00F3214E" w:rsidRDefault="005E5770" w:rsidP="00077333">
      <w:pPr>
        <w:spacing w:after="12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3214E">
        <w:rPr>
          <w:rFonts w:cstheme="minorHAnsi"/>
          <w:sz w:val="24"/>
          <w:szCs w:val="24"/>
        </w:rPr>
        <w:t>2.1.</w:t>
      </w:r>
      <w:r w:rsidR="00474AFE" w:rsidRPr="00F3214E">
        <w:rPr>
          <w:rFonts w:cstheme="minorHAnsi"/>
          <w:sz w:val="24"/>
          <w:szCs w:val="24"/>
        </w:rPr>
        <w:t xml:space="preserve"> </w:t>
      </w:r>
      <w:r w:rsidR="00A01228" w:rsidRPr="00F3214E">
        <w:rPr>
          <w:rFonts w:cstheme="minorHAnsi"/>
          <w:sz w:val="24"/>
          <w:szCs w:val="24"/>
        </w:rPr>
        <w:t xml:space="preserve">Sprzęt powinien być przygotowany w takim stopniu, aby mógł być gotowy do użycia </w:t>
      </w:r>
      <w:r w:rsidR="00716403">
        <w:rPr>
          <w:rFonts w:cstheme="minorHAnsi"/>
          <w:sz w:val="24"/>
          <w:szCs w:val="24"/>
        </w:rPr>
        <w:t xml:space="preserve">             </w:t>
      </w:r>
      <w:r w:rsidR="00A01228" w:rsidRPr="00F3214E">
        <w:rPr>
          <w:rFonts w:cstheme="minorHAnsi"/>
          <w:sz w:val="24"/>
          <w:szCs w:val="24"/>
        </w:rPr>
        <w:t xml:space="preserve">w ciągu </w:t>
      </w:r>
      <w:r w:rsidR="007312A6" w:rsidRPr="00F3214E">
        <w:rPr>
          <w:rFonts w:cstheme="minorHAnsi"/>
          <w:sz w:val="24"/>
          <w:szCs w:val="24"/>
        </w:rPr>
        <w:t>1</w:t>
      </w:r>
      <w:r w:rsidR="00A01228" w:rsidRPr="00F3214E">
        <w:rPr>
          <w:rFonts w:cstheme="minorHAnsi"/>
          <w:sz w:val="24"/>
          <w:szCs w:val="24"/>
        </w:rPr>
        <w:t xml:space="preserve"> godzin</w:t>
      </w:r>
      <w:r w:rsidR="00BE44FB" w:rsidRPr="00F3214E">
        <w:rPr>
          <w:rFonts w:cstheme="minorHAnsi"/>
          <w:sz w:val="24"/>
          <w:szCs w:val="24"/>
        </w:rPr>
        <w:t>y</w:t>
      </w:r>
      <w:r w:rsidR="00A01228" w:rsidRPr="00F3214E">
        <w:rPr>
          <w:rFonts w:cstheme="minorHAnsi"/>
          <w:sz w:val="24"/>
          <w:szCs w:val="24"/>
        </w:rPr>
        <w:t xml:space="preserve"> od wezwania.</w:t>
      </w:r>
    </w:p>
    <w:p w:rsidR="00A01228" w:rsidRPr="00F3214E" w:rsidRDefault="005E5770" w:rsidP="00077333">
      <w:pPr>
        <w:spacing w:after="12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F3214E">
        <w:rPr>
          <w:rFonts w:cstheme="minorHAnsi"/>
          <w:sz w:val="24"/>
          <w:szCs w:val="24"/>
        </w:rPr>
        <w:t>2.2.</w:t>
      </w:r>
      <w:r w:rsidR="00474AFE" w:rsidRPr="00F3214E">
        <w:rPr>
          <w:rFonts w:cstheme="minorHAnsi"/>
          <w:sz w:val="24"/>
          <w:szCs w:val="24"/>
        </w:rPr>
        <w:t xml:space="preserve"> </w:t>
      </w:r>
      <w:r w:rsidR="00A01228" w:rsidRPr="00F3214E">
        <w:rPr>
          <w:rFonts w:cstheme="minorHAnsi"/>
          <w:sz w:val="24"/>
          <w:szCs w:val="24"/>
        </w:rPr>
        <w:t>Pojazdy samochodowe oraz ciągniki używane do wykonywania prac przy o</w:t>
      </w:r>
      <w:r w:rsidR="007312A6" w:rsidRPr="00F3214E">
        <w:rPr>
          <w:rFonts w:cstheme="minorHAnsi"/>
          <w:sz w:val="24"/>
          <w:szCs w:val="24"/>
        </w:rPr>
        <w:t>czyszczaniu</w:t>
      </w:r>
      <w:r w:rsidR="00A01228" w:rsidRPr="00F3214E">
        <w:rPr>
          <w:rFonts w:cstheme="minorHAnsi"/>
          <w:sz w:val="24"/>
          <w:szCs w:val="24"/>
        </w:rPr>
        <w:t xml:space="preserve"> dróg i </w:t>
      </w:r>
      <w:r w:rsidR="007312A6" w:rsidRPr="00F3214E">
        <w:rPr>
          <w:rFonts w:cstheme="minorHAnsi"/>
          <w:sz w:val="24"/>
          <w:szCs w:val="24"/>
        </w:rPr>
        <w:t>ulic</w:t>
      </w:r>
      <w:r w:rsidR="00A01228" w:rsidRPr="00F3214E">
        <w:rPr>
          <w:rFonts w:cstheme="minorHAnsi"/>
          <w:sz w:val="24"/>
          <w:szCs w:val="24"/>
        </w:rPr>
        <w:t xml:space="preserve"> powinny być wyposażone w ostrzegawczy sygnał błyskowy barwy żółtej.</w:t>
      </w:r>
    </w:p>
    <w:p w:rsidR="0024124D" w:rsidRPr="00F3214E" w:rsidRDefault="007312A6" w:rsidP="00077333">
      <w:pPr>
        <w:spacing w:after="120" w:line="276" w:lineRule="auto"/>
        <w:jc w:val="both"/>
        <w:rPr>
          <w:rFonts w:eastAsia="Arial Unicode MS" w:cstheme="minorHAnsi"/>
          <w:b/>
          <w:sz w:val="24"/>
          <w:szCs w:val="24"/>
          <w:lang w:eastAsia="pl-PL"/>
        </w:rPr>
      </w:pPr>
      <w:r w:rsidRPr="00F3214E">
        <w:rPr>
          <w:rFonts w:eastAsia="Arial Unicode MS" w:cstheme="minorHAnsi"/>
          <w:b/>
          <w:sz w:val="24"/>
          <w:szCs w:val="24"/>
          <w:lang w:eastAsia="pl-PL"/>
        </w:rPr>
        <w:t>3</w:t>
      </w:r>
      <w:r w:rsidR="00A724D0" w:rsidRPr="00F3214E">
        <w:rPr>
          <w:rFonts w:eastAsia="Arial Unicode MS" w:cstheme="minorHAnsi"/>
          <w:b/>
          <w:sz w:val="24"/>
          <w:szCs w:val="24"/>
          <w:lang w:eastAsia="pl-PL"/>
        </w:rPr>
        <w:t>.</w:t>
      </w:r>
      <w:r w:rsidR="00470FAA" w:rsidRPr="00F3214E">
        <w:rPr>
          <w:rFonts w:eastAsia="Arial Unicode MS" w:cstheme="minorHAnsi"/>
          <w:b/>
          <w:sz w:val="24"/>
          <w:szCs w:val="24"/>
          <w:lang w:eastAsia="pl-PL"/>
        </w:rPr>
        <w:t xml:space="preserve"> </w:t>
      </w:r>
      <w:r w:rsidR="00584761" w:rsidRPr="00F3214E">
        <w:rPr>
          <w:rFonts w:eastAsia="Arial Unicode MS" w:cstheme="minorHAnsi"/>
          <w:b/>
          <w:sz w:val="24"/>
          <w:szCs w:val="24"/>
          <w:lang w:eastAsia="pl-PL"/>
        </w:rPr>
        <w:t>Opis p</w:t>
      </w:r>
      <w:r w:rsidR="00A724D0" w:rsidRPr="00F3214E">
        <w:rPr>
          <w:rFonts w:eastAsia="Arial Unicode MS" w:cstheme="minorHAnsi"/>
          <w:b/>
          <w:sz w:val="24"/>
          <w:szCs w:val="24"/>
          <w:lang w:eastAsia="pl-PL"/>
        </w:rPr>
        <w:t>rzedmiot</w:t>
      </w:r>
      <w:r w:rsidR="00584761" w:rsidRPr="00F3214E">
        <w:rPr>
          <w:rFonts w:eastAsia="Arial Unicode MS" w:cstheme="minorHAnsi"/>
          <w:b/>
          <w:sz w:val="24"/>
          <w:szCs w:val="24"/>
          <w:lang w:eastAsia="pl-PL"/>
        </w:rPr>
        <w:t>u</w:t>
      </w:r>
      <w:r w:rsidR="00A724D0" w:rsidRPr="00F3214E">
        <w:rPr>
          <w:rFonts w:eastAsia="Arial Unicode MS" w:cstheme="minorHAnsi"/>
          <w:b/>
          <w:sz w:val="24"/>
          <w:szCs w:val="24"/>
          <w:lang w:eastAsia="pl-PL"/>
        </w:rPr>
        <w:t xml:space="preserve"> zamówienia</w:t>
      </w:r>
      <w:r w:rsidR="00584761" w:rsidRPr="00F3214E">
        <w:rPr>
          <w:rFonts w:eastAsia="Arial Unicode MS" w:cstheme="minorHAnsi"/>
          <w:b/>
          <w:sz w:val="24"/>
          <w:szCs w:val="24"/>
          <w:lang w:eastAsia="pl-PL"/>
        </w:rPr>
        <w:t>.</w:t>
      </w:r>
    </w:p>
    <w:p w:rsidR="00A724D0" w:rsidRPr="00F3214E" w:rsidRDefault="00F3214E" w:rsidP="00077333">
      <w:pPr>
        <w:spacing w:after="120" w:line="276" w:lineRule="auto"/>
        <w:jc w:val="both"/>
        <w:rPr>
          <w:rFonts w:eastAsia="Arial Unicode MS" w:cstheme="minorHAnsi"/>
          <w:b/>
          <w:sz w:val="24"/>
          <w:szCs w:val="24"/>
          <w:lang w:eastAsia="pl-PL"/>
        </w:rPr>
      </w:pPr>
      <w:r w:rsidRPr="00F3214E">
        <w:rPr>
          <w:rFonts w:eastAsia="Arial Unicode MS" w:cstheme="minorHAnsi"/>
          <w:b/>
          <w:sz w:val="24"/>
          <w:szCs w:val="24"/>
          <w:lang w:eastAsia="pl-PL"/>
        </w:rPr>
        <w:t>3.</w:t>
      </w:r>
      <w:r w:rsidR="0024124D" w:rsidRPr="00F3214E">
        <w:rPr>
          <w:rFonts w:eastAsia="Arial Unicode MS" w:cstheme="minorHAnsi"/>
          <w:b/>
          <w:sz w:val="24"/>
          <w:szCs w:val="24"/>
          <w:lang w:eastAsia="pl-PL"/>
        </w:rPr>
        <w:t>1</w:t>
      </w:r>
      <w:r w:rsidRPr="00F3214E">
        <w:rPr>
          <w:rFonts w:eastAsia="Arial Unicode MS" w:cstheme="minorHAnsi"/>
          <w:b/>
          <w:sz w:val="24"/>
          <w:szCs w:val="24"/>
          <w:lang w:eastAsia="pl-PL"/>
        </w:rPr>
        <w:t>.</w:t>
      </w:r>
      <w:r w:rsidR="0024124D" w:rsidRPr="00F3214E">
        <w:rPr>
          <w:rFonts w:eastAsia="Arial Unicode MS" w:cstheme="minorHAnsi"/>
          <w:b/>
          <w:sz w:val="24"/>
          <w:szCs w:val="24"/>
          <w:lang w:eastAsia="pl-PL"/>
        </w:rPr>
        <w:t xml:space="preserve"> </w:t>
      </w:r>
      <w:r w:rsidR="00403CBE" w:rsidRPr="00F3214E">
        <w:rPr>
          <w:rFonts w:eastAsia="Arial Unicode MS" w:cstheme="minorHAnsi"/>
          <w:b/>
          <w:sz w:val="24"/>
          <w:szCs w:val="24"/>
          <w:lang w:eastAsia="pl-PL"/>
        </w:rPr>
        <w:t>Część I</w:t>
      </w:r>
      <w:r w:rsidR="00584761" w:rsidRPr="00F3214E">
        <w:rPr>
          <w:rFonts w:eastAsia="Arial Unicode MS" w:cstheme="minorHAnsi"/>
          <w:b/>
          <w:sz w:val="24"/>
          <w:szCs w:val="24"/>
          <w:lang w:eastAsia="pl-PL"/>
        </w:rPr>
        <w:t xml:space="preserve"> - </w:t>
      </w:r>
      <w:r w:rsidR="00B82B50" w:rsidRPr="00F3214E">
        <w:rPr>
          <w:rFonts w:eastAsiaTheme="minorEastAsia" w:cstheme="minorHAnsi"/>
          <w:b/>
          <w:sz w:val="24"/>
          <w:szCs w:val="24"/>
          <w:lang w:eastAsia="pl-PL"/>
        </w:rPr>
        <w:t>Oczyszczanie ulic, chodników, placów i parkingów</w:t>
      </w:r>
      <w:r w:rsidR="00B82B50">
        <w:rPr>
          <w:rFonts w:eastAsiaTheme="minorEastAsia" w:cstheme="minorHAnsi"/>
          <w:b/>
          <w:sz w:val="24"/>
          <w:szCs w:val="24"/>
          <w:lang w:eastAsia="pl-PL"/>
        </w:rPr>
        <w:t xml:space="preserve"> oraz opróżnianie koszy ulicznych </w:t>
      </w:r>
      <w:r w:rsidR="00B82B50" w:rsidRPr="00F3214E">
        <w:rPr>
          <w:rFonts w:eastAsiaTheme="minorEastAsia" w:cstheme="minorHAnsi"/>
          <w:b/>
          <w:sz w:val="24"/>
          <w:szCs w:val="24"/>
          <w:lang w:eastAsia="pl-PL"/>
        </w:rPr>
        <w:t xml:space="preserve">znajdujących się na terenie miasta Ropczyce objętych codziennym oczyszczaniem w ilości </w:t>
      </w:r>
      <w:r w:rsidR="00B82B50">
        <w:rPr>
          <w:rFonts w:eastAsiaTheme="minorEastAsia" w:cstheme="minorHAnsi"/>
          <w:b/>
          <w:sz w:val="24"/>
          <w:szCs w:val="24"/>
          <w:lang w:eastAsia="pl-PL"/>
        </w:rPr>
        <w:t>7</w:t>
      </w:r>
      <w:r w:rsidR="00B82B50" w:rsidRPr="00F3214E">
        <w:rPr>
          <w:rFonts w:eastAsiaTheme="minorEastAsia" w:cstheme="minorHAnsi"/>
          <w:b/>
          <w:sz w:val="24"/>
          <w:szCs w:val="24"/>
          <w:lang w:eastAsia="pl-PL"/>
        </w:rPr>
        <w:t>,</w:t>
      </w:r>
      <w:r w:rsidR="00B82B50">
        <w:rPr>
          <w:rFonts w:eastAsiaTheme="minorEastAsia" w:cstheme="minorHAnsi"/>
          <w:b/>
          <w:sz w:val="24"/>
          <w:szCs w:val="24"/>
          <w:lang w:eastAsia="pl-PL"/>
        </w:rPr>
        <w:t>69</w:t>
      </w:r>
      <w:r w:rsidR="00B82B50" w:rsidRPr="00F3214E">
        <w:rPr>
          <w:rFonts w:eastAsiaTheme="minorEastAsia" w:cstheme="minorHAnsi"/>
          <w:b/>
          <w:sz w:val="24"/>
          <w:szCs w:val="24"/>
          <w:lang w:eastAsia="pl-PL"/>
        </w:rPr>
        <w:t>km</w:t>
      </w:r>
    </w:p>
    <w:p w:rsidR="00745F87" w:rsidRPr="00F3214E" w:rsidRDefault="00F3214E" w:rsidP="00077333">
      <w:pPr>
        <w:suppressAutoHyphens/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eastAsia="Times New Roman" w:cstheme="minorHAnsi"/>
          <w:sz w:val="24"/>
          <w:szCs w:val="24"/>
          <w:lang w:eastAsia="zh-CN"/>
        </w:rPr>
      </w:pPr>
      <w:r w:rsidRPr="00F3214E">
        <w:rPr>
          <w:rFonts w:eastAsia="Times New Roman" w:cstheme="minorHAnsi"/>
          <w:sz w:val="24"/>
          <w:szCs w:val="24"/>
          <w:lang w:eastAsia="zh-CN"/>
        </w:rPr>
        <w:t xml:space="preserve">1) </w:t>
      </w:r>
      <w:r w:rsidR="00A724D0" w:rsidRPr="00F3214E">
        <w:rPr>
          <w:rFonts w:eastAsia="Times New Roman" w:cstheme="minorHAnsi"/>
          <w:sz w:val="24"/>
          <w:szCs w:val="24"/>
          <w:lang w:eastAsia="zh-CN"/>
        </w:rPr>
        <w:t>Przez oczyszczanie nawierzchni należy rozumieć ręczne lub mechaniczne oczyszczenie</w:t>
      </w:r>
      <w:r w:rsidR="00584761" w:rsidRPr="00F3214E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E10426">
        <w:rPr>
          <w:rFonts w:eastAsia="Times New Roman" w:cstheme="minorHAnsi"/>
          <w:sz w:val="24"/>
          <w:szCs w:val="24"/>
          <w:lang w:eastAsia="zh-CN"/>
        </w:rPr>
        <w:t xml:space="preserve">             </w:t>
      </w:r>
      <w:r w:rsidR="00A724D0" w:rsidRPr="00F3214E">
        <w:rPr>
          <w:rFonts w:eastAsia="Times New Roman" w:cstheme="minorHAnsi"/>
          <w:sz w:val="24"/>
          <w:szCs w:val="24"/>
          <w:lang w:eastAsia="zh-CN"/>
        </w:rPr>
        <w:t>z piasku, błota, żużl</w:t>
      </w:r>
      <w:r w:rsidR="00792351" w:rsidRPr="00F3214E">
        <w:rPr>
          <w:rFonts w:eastAsia="Times New Roman" w:cstheme="minorHAnsi"/>
          <w:sz w:val="24"/>
          <w:szCs w:val="24"/>
          <w:lang w:eastAsia="zh-CN"/>
        </w:rPr>
        <w:t>a</w:t>
      </w:r>
      <w:r w:rsidR="00A724D0" w:rsidRPr="00F3214E">
        <w:rPr>
          <w:rFonts w:eastAsia="Times New Roman" w:cstheme="minorHAnsi"/>
          <w:sz w:val="24"/>
          <w:szCs w:val="24"/>
          <w:lang w:eastAsia="zh-CN"/>
        </w:rPr>
        <w:t>, gruzu, folii, papierów, liści i innych zanieczyszczeń jezdni o przekroju ulicznym i półulicznym wraz z przylegającymi parkingami, chodnik</w:t>
      </w:r>
      <w:r w:rsidR="00B13EC0" w:rsidRPr="00F3214E">
        <w:rPr>
          <w:rFonts w:eastAsia="Times New Roman" w:cstheme="minorHAnsi"/>
          <w:sz w:val="24"/>
          <w:szCs w:val="24"/>
          <w:lang w:eastAsia="zh-CN"/>
        </w:rPr>
        <w:t>ami</w:t>
      </w:r>
      <w:r w:rsidR="00A724D0" w:rsidRPr="00F3214E">
        <w:rPr>
          <w:rFonts w:eastAsia="Times New Roman" w:cstheme="minorHAnsi"/>
          <w:sz w:val="24"/>
          <w:szCs w:val="24"/>
          <w:lang w:eastAsia="zh-CN"/>
        </w:rPr>
        <w:t>, w przypadku ulic</w:t>
      </w:r>
      <w:r w:rsidR="00584761" w:rsidRPr="00F3214E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E10426">
        <w:rPr>
          <w:rFonts w:eastAsia="Times New Roman" w:cstheme="minorHAnsi"/>
          <w:sz w:val="24"/>
          <w:szCs w:val="24"/>
          <w:lang w:eastAsia="zh-CN"/>
        </w:rPr>
        <w:t xml:space="preserve">        </w:t>
      </w:r>
      <w:r w:rsidR="00A724D0" w:rsidRPr="00F3214E">
        <w:rPr>
          <w:rFonts w:eastAsia="Times New Roman" w:cstheme="minorHAnsi"/>
          <w:sz w:val="24"/>
          <w:szCs w:val="24"/>
          <w:lang w:eastAsia="zh-CN"/>
        </w:rPr>
        <w:t>z obustronnymi chodnikami</w:t>
      </w:r>
      <w:r w:rsidR="00B82B50">
        <w:rPr>
          <w:rFonts w:eastAsia="Times New Roman" w:cstheme="minorHAnsi"/>
          <w:sz w:val="24"/>
          <w:szCs w:val="24"/>
          <w:lang w:eastAsia="zh-CN"/>
        </w:rPr>
        <w:t xml:space="preserve"> i ścieżkami rowerowymi</w:t>
      </w:r>
      <w:r w:rsidR="00792351" w:rsidRPr="00F3214E">
        <w:rPr>
          <w:rFonts w:eastAsia="Times New Roman" w:cstheme="minorHAnsi"/>
          <w:sz w:val="24"/>
          <w:szCs w:val="24"/>
          <w:lang w:eastAsia="zh-CN"/>
        </w:rPr>
        <w:t>. O</w:t>
      </w:r>
      <w:r w:rsidR="00A724D0" w:rsidRPr="00F3214E">
        <w:rPr>
          <w:rFonts w:eastAsia="Times New Roman" w:cstheme="minorHAnsi"/>
          <w:sz w:val="24"/>
          <w:szCs w:val="24"/>
          <w:lang w:eastAsia="zh-CN"/>
        </w:rPr>
        <w:t>czyszczanie dotyczy obu stron, placów i parkingów oraz załadunek na środki transportowe z odwiezieniem na składowisko. Powyższe prace winny być wykonywane w dniach od poniedziałku do soboty</w:t>
      </w:r>
      <w:r w:rsidR="00E10426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AA38D6" w:rsidRPr="00F3214E">
        <w:rPr>
          <w:rFonts w:eastAsia="Times New Roman" w:cstheme="minorHAnsi"/>
          <w:sz w:val="24"/>
          <w:szCs w:val="24"/>
          <w:lang w:eastAsia="zh-CN"/>
        </w:rPr>
        <w:t>(łącznie)</w:t>
      </w:r>
      <w:r w:rsidR="00E10426">
        <w:rPr>
          <w:rFonts w:eastAsia="Times New Roman" w:cstheme="minorHAnsi"/>
          <w:sz w:val="24"/>
          <w:szCs w:val="24"/>
          <w:lang w:eastAsia="zh-CN"/>
        </w:rPr>
        <w:t xml:space="preserve">            </w:t>
      </w:r>
      <w:r w:rsidR="004B2A9A" w:rsidRPr="00F3214E">
        <w:rPr>
          <w:rFonts w:eastAsia="Times New Roman" w:cstheme="minorHAnsi"/>
          <w:sz w:val="24"/>
          <w:szCs w:val="24"/>
          <w:lang w:eastAsia="zh-CN"/>
        </w:rPr>
        <w:t>w godz. od 5</w:t>
      </w:r>
      <w:r w:rsidR="004B2A9A" w:rsidRPr="00F3214E">
        <w:rPr>
          <w:rFonts w:eastAsia="Times New Roman" w:cstheme="minorHAnsi"/>
          <w:sz w:val="24"/>
          <w:szCs w:val="24"/>
          <w:vertAlign w:val="superscript"/>
          <w:lang w:eastAsia="zh-CN"/>
        </w:rPr>
        <w:t xml:space="preserve">30 </w:t>
      </w:r>
      <w:r w:rsidR="004B2A9A" w:rsidRPr="00F3214E">
        <w:rPr>
          <w:rFonts w:eastAsia="Times New Roman" w:cstheme="minorHAnsi"/>
          <w:sz w:val="24"/>
          <w:szCs w:val="24"/>
          <w:lang w:eastAsia="zh-CN"/>
        </w:rPr>
        <w:t>do 13</w:t>
      </w:r>
      <w:r w:rsidR="004B2A9A" w:rsidRPr="00F3214E">
        <w:rPr>
          <w:rFonts w:eastAsia="Times New Roman" w:cstheme="minorHAnsi"/>
          <w:sz w:val="24"/>
          <w:szCs w:val="24"/>
          <w:vertAlign w:val="superscript"/>
          <w:lang w:eastAsia="zh-CN"/>
        </w:rPr>
        <w:t>30</w:t>
      </w:r>
      <w:r w:rsidR="00A724D0" w:rsidRPr="00F3214E">
        <w:rPr>
          <w:rFonts w:eastAsia="Times New Roman" w:cstheme="minorHAnsi"/>
          <w:sz w:val="24"/>
          <w:szCs w:val="24"/>
          <w:lang w:eastAsia="zh-CN"/>
        </w:rPr>
        <w:t>, z tym,</w:t>
      </w:r>
      <w:r w:rsidR="00584761" w:rsidRPr="00F3214E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A724D0" w:rsidRPr="00F3214E">
        <w:rPr>
          <w:rFonts w:eastAsia="Times New Roman" w:cstheme="minorHAnsi"/>
          <w:sz w:val="24"/>
          <w:szCs w:val="24"/>
          <w:lang w:eastAsia="zh-CN"/>
        </w:rPr>
        <w:t>że w zakresie Zadania Nr 1 wymaga</w:t>
      </w:r>
      <w:r w:rsidR="004B2A9A" w:rsidRPr="00F3214E">
        <w:rPr>
          <w:rFonts w:eastAsia="Times New Roman" w:cstheme="minorHAnsi"/>
          <w:sz w:val="24"/>
          <w:szCs w:val="24"/>
          <w:lang w:eastAsia="zh-CN"/>
        </w:rPr>
        <w:t>ne jest od Wykonawcy pełnienie 2</w:t>
      </w:r>
      <w:r w:rsidR="00A724D0" w:rsidRPr="00F3214E">
        <w:rPr>
          <w:rFonts w:eastAsia="Times New Roman" w:cstheme="minorHAnsi"/>
          <w:sz w:val="24"/>
          <w:szCs w:val="24"/>
          <w:lang w:eastAsia="zh-CN"/>
        </w:rPr>
        <w:t xml:space="preserve"> godzinnego dyżuru w </w:t>
      </w:r>
      <w:r w:rsidR="00A724D0" w:rsidRPr="00F3214E">
        <w:rPr>
          <w:rFonts w:eastAsia="Times New Roman" w:cstheme="minorHAnsi"/>
          <w:b/>
          <w:sz w:val="24"/>
          <w:szCs w:val="24"/>
          <w:lang w:eastAsia="zh-CN"/>
        </w:rPr>
        <w:t>niedziele i</w:t>
      </w:r>
      <w:r w:rsidR="00584761" w:rsidRPr="00F3214E">
        <w:rPr>
          <w:rFonts w:eastAsia="Times New Roman" w:cstheme="minorHAnsi"/>
          <w:b/>
          <w:sz w:val="24"/>
          <w:szCs w:val="24"/>
          <w:lang w:eastAsia="zh-CN"/>
        </w:rPr>
        <w:t xml:space="preserve"> </w:t>
      </w:r>
      <w:r w:rsidR="00A724D0" w:rsidRPr="00F3214E">
        <w:rPr>
          <w:rFonts w:eastAsia="Times New Roman" w:cstheme="minorHAnsi"/>
          <w:b/>
          <w:sz w:val="24"/>
          <w:szCs w:val="24"/>
          <w:lang w:eastAsia="zh-CN"/>
        </w:rPr>
        <w:t xml:space="preserve">święta w godz. od </w:t>
      </w:r>
      <w:r w:rsidR="00914FED" w:rsidRPr="00F3214E">
        <w:rPr>
          <w:rFonts w:eastAsia="Times New Roman" w:cstheme="minorHAnsi"/>
          <w:b/>
          <w:sz w:val="24"/>
          <w:szCs w:val="24"/>
          <w:lang w:eastAsia="zh-CN"/>
        </w:rPr>
        <w:t>6</w:t>
      </w:r>
      <w:r w:rsidR="00A724D0" w:rsidRPr="00F3214E">
        <w:rPr>
          <w:rFonts w:eastAsia="Times New Roman" w:cstheme="minorHAnsi"/>
          <w:b/>
          <w:sz w:val="24"/>
          <w:szCs w:val="24"/>
          <w:lang w:eastAsia="zh-CN"/>
        </w:rPr>
        <w:t xml:space="preserve">.00 do </w:t>
      </w:r>
      <w:r w:rsidR="004B2A9A" w:rsidRPr="00F3214E">
        <w:rPr>
          <w:rFonts w:eastAsia="Times New Roman" w:cstheme="minorHAnsi"/>
          <w:b/>
          <w:sz w:val="24"/>
          <w:szCs w:val="24"/>
          <w:lang w:eastAsia="zh-CN"/>
        </w:rPr>
        <w:t>8</w:t>
      </w:r>
      <w:r w:rsidR="00A724D0" w:rsidRPr="00F3214E">
        <w:rPr>
          <w:rFonts w:eastAsia="Times New Roman" w:cstheme="minorHAnsi"/>
          <w:b/>
          <w:sz w:val="24"/>
          <w:szCs w:val="24"/>
          <w:lang w:eastAsia="zh-CN"/>
        </w:rPr>
        <w:t>.</w:t>
      </w:r>
      <w:r w:rsidR="004B2A9A" w:rsidRPr="00F3214E">
        <w:rPr>
          <w:rFonts w:eastAsia="Times New Roman" w:cstheme="minorHAnsi"/>
          <w:b/>
          <w:sz w:val="24"/>
          <w:szCs w:val="24"/>
          <w:lang w:eastAsia="zh-CN"/>
        </w:rPr>
        <w:t>0</w:t>
      </w:r>
      <w:r w:rsidR="00A724D0" w:rsidRPr="00F3214E">
        <w:rPr>
          <w:rFonts w:eastAsia="Times New Roman" w:cstheme="minorHAnsi"/>
          <w:b/>
          <w:sz w:val="24"/>
          <w:szCs w:val="24"/>
          <w:lang w:eastAsia="zh-CN"/>
        </w:rPr>
        <w:t>0.</w:t>
      </w:r>
      <w:r w:rsidR="00B34F29">
        <w:rPr>
          <w:rFonts w:eastAsia="Times New Roman" w:cstheme="minorHAnsi"/>
          <w:b/>
          <w:sz w:val="24"/>
          <w:szCs w:val="24"/>
          <w:lang w:eastAsia="zh-CN"/>
        </w:rPr>
        <w:t xml:space="preserve"> </w:t>
      </w:r>
      <w:r w:rsidR="00B34F29" w:rsidRPr="00B34F29">
        <w:rPr>
          <w:rFonts w:eastAsia="Times New Roman" w:cstheme="minorHAnsi"/>
          <w:sz w:val="24"/>
          <w:szCs w:val="24"/>
          <w:lang w:eastAsia="zh-CN"/>
        </w:rPr>
        <w:t>Ponadto</w:t>
      </w:r>
      <w:r w:rsidR="00B34F29">
        <w:rPr>
          <w:rFonts w:eastAsia="Times New Roman" w:cstheme="minorHAnsi"/>
          <w:b/>
          <w:sz w:val="24"/>
          <w:szCs w:val="24"/>
          <w:lang w:eastAsia="zh-CN"/>
        </w:rPr>
        <w:t xml:space="preserve"> </w:t>
      </w:r>
      <w:r w:rsidR="00B34F29">
        <w:rPr>
          <w:rFonts w:cstheme="minorHAnsi"/>
          <w:sz w:val="24"/>
          <w:szCs w:val="24"/>
        </w:rPr>
        <w:t xml:space="preserve">Wykonawca zobowiązany jest do wykonywania przy użyciu zamiatarki drogowej oczyszczania nawierzchni ulic wykazanych w załączniku nr 1 do niniejszego opisu </w:t>
      </w:r>
      <w:r w:rsidR="00B34F29" w:rsidRPr="00B34F29">
        <w:rPr>
          <w:rFonts w:cstheme="minorHAnsi"/>
          <w:b/>
          <w:sz w:val="24"/>
          <w:szCs w:val="24"/>
        </w:rPr>
        <w:t xml:space="preserve">min. </w:t>
      </w:r>
      <w:r w:rsidR="00B34F29">
        <w:rPr>
          <w:rFonts w:cstheme="minorHAnsi"/>
          <w:b/>
          <w:sz w:val="24"/>
          <w:szCs w:val="24"/>
        </w:rPr>
        <w:t>2</w:t>
      </w:r>
      <w:r w:rsidR="00B34F29" w:rsidRPr="00B34F29">
        <w:rPr>
          <w:rFonts w:cstheme="minorHAnsi"/>
          <w:b/>
          <w:sz w:val="24"/>
          <w:szCs w:val="24"/>
        </w:rPr>
        <w:t xml:space="preserve"> raz</w:t>
      </w:r>
      <w:r w:rsidR="00B34F29">
        <w:rPr>
          <w:rFonts w:cstheme="minorHAnsi"/>
          <w:b/>
          <w:sz w:val="24"/>
          <w:szCs w:val="24"/>
        </w:rPr>
        <w:t>y</w:t>
      </w:r>
      <w:r w:rsidR="00B34F29" w:rsidRPr="00B34F29">
        <w:rPr>
          <w:rFonts w:cstheme="minorHAnsi"/>
          <w:b/>
          <w:sz w:val="24"/>
          <w:szCs w:val="24"/>
        </w:rPr>
        <w:t xml:space="preserve"> w miesiącu</w:t>
      </w:r>
      <w:r w:rsidR="00B34F29">
        <w:rPr>
          <w:rFonts w:cstheme="minorHAnsi"/>
          <w:sz w:val="24"/>
          <w:szCs w:val="24"/>
        </w:rPr>
        <w:t>,</w:t>
      </w:r>
    </w:p>
    <w:p w:rsidR="00A724D0" w:rsidRPr="00F3214E" w:rsidRDefault="00F3214E" w:rsidP="00077333">
      <w:pPr>
        <w:suppressAutoHyphens/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eastAsia="Times New Roman" w:cstheme="minorHAnsi"/>
          <w:sz w:val="24"/>
          <w:szCs w:val="24"/>
          <w:lang w:eastAsia="zh-CN"/>
        </w:rPr>
      </w:pPr>
      <w:r w:rsidRPr="00F3214E">
        <w:rPr>
          <w:rFonts w:eastAsia="Times New Roman" w:cstheme="minorHAnsi"/>
          <w:sz w:val="24"/>
          <w:szCs w:val="24"/>
          <w:lang w:eastAsia="zh-CN"/>
        </w:rPr>
        <w:lastRenderedPageBreak/>
        <w:t xml:space="preserve">2) </w:t>
      </w:r>
      <w:r w:rsidR="00A724D0" w:rsidRPr="00F3214E">
        <w:rPr>
          <w:rFonts w:eastAsia="Times New Roman" w:cstheme="minorHAnsi"/>
          <w:sz w:val="24"/>
          <w:szCs w:val="24"/>
          <w:lang w:eastAsia="zh-CN"/>
        </w:rPr>
        <w:t xml:space="preserve">W ramach dyżuru zadaniem Wykonawcy jest punktowe zbieranie papierów, folii, błota itp. oraz opróżnienie koszy. </w:t>
      </w:r>
    </w:p>
    <w:p w:rsidR="00A724D0" w:rsidRPr="00F3214E" w:rsidRDefault="00F3214E" w:rsidP="00077333">
      <w:pPr>
        <w:spacing w:after="120" w:line="276" w:lineRule="auto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F3214E">
        <w:rPr>
          <w:rFonts w:eastAsiaTheme="minorEastAsia" w:cstheme="minorHAnsi"/>
          <w:sz w:val="24"/>
          <w:szCs w:val="24"/>
          <w:lang w:eastAsia="pl-PL"/>
        </w:rPr>
        <w:t xml:space="preserve">3) </w:t>
      </w:r>
      <w:r w:rsidR="00A724D0" w:rsidRPr="00F3214E">
        <w:rPr>
          <w:rFonts w:eastAsiaTheme="minorEastAsia" w:cstheme="minorHAnsi"/>
          <w:sz w:val="24"/>
          <w:szCs w:val="24"/>
          <w:lang w:eastAsia="pl-PL"/>
        </w:rPr>
        <w:t>Ponadto zakres oczyszczania obejmuje:</w:t>
      </w:r>
    </w:p>
    <w:p w:rsidR="00A724D0" w:rsidRPr="00F3214E" w:rsidRDefault="00A724D0" w:rsidP="00077333">
      <w:pPr>
        <w:pStyle w:val="Akapitzlist"/>
        <w:numPr>
          <w:ilvl w:val="0"/>
          <w:numId w:val="10"/>
        </w:numPr>
        <w:spacing w:after="120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214E">
        <w:rPr>
          <w:rFonts w:cstheme="minorHAnsi"/>
          <w:sz w:val="24"/>
          <w:szCs w:val="24"/>
        </w:rPr>
        <w:t xml:space="preserve">opróżnianie koszy ulicznych </w:t>
      </w:r>
      <w:r w:rsidR="00716403">
        <w:rPr>
          <w:rFonts w:cstheme="minorHAnsi"/>
          <w:sz w:val="24"/>
          <w:szCs w:val="24"/>
        </w:rPr>
        <w:t xml:space="preserve">oraz pojemników na zwierzęce odchody </w:t>
      </w:r>
      <w:r w:rsidRPr="00F3214E">
        <w:rPr>
          <w:rFonts w:cstheme="minorHAnsi"/>
          <w:sz w:val="24"/>
          <w:szCs w:val="24"/>
        </w:rPr>
        <w:t xml:space="preserve">z terenu całego miasta, utrzymanie ich czystości oraz wywóz nieczystości na wysypisko – w centrum miasta zlokalizowanych jest </w:t>
      </w:r>
      <w:r w:rsidR="00077333">
        <w:rPr>
          <w:rFonts w:cstheme="minorHAnsi"/>
          <w:sz w:val="24"/>
          <w:szCs w:val="24"/>
        </w:rPr>
        <w:t>11</w:t>
      </w:r>
      <w:r w:rsidR="00B82B50">
        <w:rPr>
          <w:rFonts w:cstheme="minorHAnsi"/>
          <w:sz w:val="24"/>
          <w:szCs w:val="24"/>
        </w:rPr>
        <w:t>0</w:t>
      </w:r>
      <w:r w:rsidRPr="00F3214E">
        <w:rPr>
          <w:rFonts w:cstheme="minorHAnsi"/>
          <w:sz w:val="24"/>
          <w:szCs w:val="24"/>
        </w:rPr>
        <w:t xml:space="preserve"> sztuk koszy betonowych o pojemności</w:t>
      </w:r>
      <w:r w:rsidR="00657D33" w:rsidRPr="00F3214E">
        <w:rPr>
          <w:rFonts w:cstheme="minorHAnsi"/>
          <w:sz w:val="24"/>
          <w:szCs w:val="24"/>
        </w:rPr>
        <w:t xml:space="preserve"> </w:t>
      </w:r>
      <w:r w:rsidRPr="00F3214E">
        <w:rPr>
          <w:rFonts w:cstheme="minorHAnsi"/>
          <w:sz w:val="24"/>
          <w:szCs w:val="24"/>
        </w:rPr>
        <w:t>40l oraz 5 sztuk koszy stalowych o pojemności 20l</w:t>
      </w:r>
      <w:r w:rsidR="00716403">
        <w:rPr>
          <w:rFonts w:cstheme="minorHAnsi"/>
          <w:sz w:val="24"/>
          <w:szCs w:val="24"/>
        </w:rPr>
        <w:t xml:space="preserve"> oraz 20 sztuk pojemników o pojemności </w:t>
      </w:r>
      <w:r w:rsidR="00716403" w:rsidRPr="00716403">
        <w:rPr>
          <w:rFonts w:cstheme="minorHAnsi"/>
          <w:sz w:val="24"/>
          <w:szCs w:val="24"/>
        </w:rPr>
        <w:t>35l</w:t>
      </w:r>
      <w:r w:rsidR="00716403">
        <w:rPr>
          <w:rFonts w:cstheme="minorHAnsi"/>
          <w:sz w:val="24"/>
          <w:szCs w:val="24"/>
        </w:rPr>
        <w:t xml:space="preserve"> na zwierzęce odchody</w:t>
      </w:r>
      <w:r w:rsidR="00B82B50">
        <w:rPr>
          <w:rFonts w:cstheme="minorHAnsi"/>
          <w:sz w:val="24"/>
          <w:szCs w:val="24"/>
        </w:rPr>
        <w:t xml:space="preserve"> (ilość </w:t>
      </w:r>
      <w:r w:rsidR="00716403">
        <w:rPr>
          <w:rFonts w:cstheme="minorHAnsi"/>
          <w:sz w:val="24"/>
          <w:szCs w:val="24"/>
        </w:rPr>
        <w:t xml:space="preserve">w/w </w:t>
      </w:r>
      <w:r w:rsidR="00B82B50">
        <w:rPr>
          <w:rFonts w:cstheme="minorHAnsi"/>
          <w:sz w:val="24"/>
          <w:szCs w:val="24"/>
        </w:rPr>
        <w:t>koszy podczas realizacji zamówienia może ulec zmianie)</w:t>
      </w:r>
      <w:r w:rsidRPr="00F3214E">
        <w:rPr>
          <w:rFonts w:cstheme="minorHAnsi"/>
          <w:sz w:val="24"/>
          <w:szCs w:val="24"/>
        </w:rPr>
        <w:t>,</w:t>
      </w:r>
    </w:p>
    <w:p w:rsidR="00A724D0" w:rsidRPr="00F3214E" w:rsidRDefault="00A724D0" w:rsidP="00077333">
      <w:pPr>
        <w:pStyle w:val="Akapitzlist"/>
        <w:numPr>
          <w:ilvl w:val="0"/>
          <w:numId w:val="10"/>
        </w:numPr>
        <w:spacing w:after="120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214E">
        <w:rPr>
          <w:rFonts w:cstheme="minorHAnsi"/>
          <w:sz w:val="24"/>
          <w:szCs w:val="24"/>
        </w:rPr>
        <w:t xml:space="preserve">utrzymanie czystości w zakresie urządzeń komunalnych w centrum miasta (mycie słupków wolnostojących, ogrodzenie z łańcuchami - 287 </w:t>
      </w:r>
      <w:proofErr w:type="spellStart"/>
      <w:r w:rsidRPr="00F3214E">
        <w:rPr>
          <w:rFonts w:cstheme="minorHAnsi"/>
          <w:sz w:val="24"/>
          <w:szCs w:val="24"/>
        </w:rPr>
        <w:t>mb</w:t>
      </w:r>
      <w:proofErr w:type="spellEnd"/>
      <w:r w:rsidRPr="00F3214E">
        <w:rPr>
          <w:rFonts w:cstheme="minorHAnsi"/>
          <w:sz w:val="24"/>
          <w:szCs w:val="24"/>
        </w:rPr>
        <w:t xml:space="preserve">, ekranów - 60 </w:t>
      </w:r>
      <w:proofErr w:type="spellStart"/>
      <w:r w:rsidRPr="00F3214E">
        <w:rPr>
          <w:rFonts w:cstheme="minorHAnsi"/>
          <w:sz w:val="24"/>
          <w:szCs w:val="24"/>
        </w:rPr>
        <w:t>mb</w:t>
      </w:r>
      <w:proofErr w:type="spellEnd"/>
      <w:r w:rsidRPr="00F3214E">
        <w:rPr>
          <w:rFonts w:cstheme="minorHAnsi"/>
          <w:sz w:val="24"/>
          <w:szCs w:val="24"/>
        </w:rPr>
        <w:t>,),</w:t>
      </w:r>
    </w:p>
    <w:p w:rsidR="00A724D0" w:rsidRPr="00F3214E" w:rsidRDefault="00A724D0" w:rsidP="00077333">
      <w:pPr>
        <w:pStyle w:val="Akapitzlist"/>
        <w:numPr>
          <w:ilvl w:val="0"/>
          <w:numId w:val="10"/>
        </w:numPr>
        <w:spacing w:after="120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214E">
        <w:rPr>
          <w:rFonts w:cstheme="minorHAnsi"/>
          <w:sz w:val="24"/>
          <w:szCs w:val="24"/>
        </w:rPr>
        <w:t>punktowe usuwanie zanieczyszczeń z parkingu przy ul. Mickiewicza (przed Urzędem Miejskim) współpraca w zakresie utrzymania czystości w mieście z jednostką realizującą utrzymanie zieleni miejskiej,</w:t>
      </w:r>
    </w:p>
    <w:p w:rsidR="00A724D0" w:rsidRPr="00F3214E" w:rsidRDefault="00A724D0" w:rsidP="00077333">
      <w:pPr>
        <w:pStyle w:val="Akapitzlist"/>
        <w:numPr>
          <w:ilvl w:val="0"/>
          <w:numId w:val="10"/>
        </w:numPr>
        <w:spacing w:after="120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214E">
        <w:rPr>
          <w:rFonts w:cstheme="minorHAnsi"/>
          <w:sz w:val="24"/>
          <w:szCs w:val="24"/>
        </w:rPr>
        <w:t xml:space="preserve">usuwanie mechaniczne lub chemiczne zarastającej roślinności z chodników, likwidacja odrostów traw i chwastów w strefie </w:t>
      </w:r>
      <w:proofErr w:type="spellStart"/>
      <w:r w:rsidRPr="00F3214E">
        <w:rPr>
          <w:rFonts w:cstheme="minorHAnsi"/>
          <w:sz w:val="24"/>
          <w:szCs w:val="24"/>
        </w:rPr>
        <w:t>przykrawężnikowej</w:t>
      </w:r>
      <w:proofErr w:type="spellEnd"/>
      <w:r w:rsidRPr="00F3214E">
        <w:rPr>
          <w:rFonts w:cstheme="minorHAnsi"/>
          <w:sz w:val="24"/>
          <w:szCs w:val="24"/>
        </w:rPr>
        <w:t>.</w:t>
      </w:r>
    </w:p>
    <w:p w:rsidR="00A724D0" w:rsidRPr="00F3214E" w:rsidRDefault="00F3214E" w:rsidP="00077333">
      <w:pPr>
        <w:spacing w:after="120" w:line="276" w:lineRule="auto"/>
        <w:ind w:left="284" w:hanging="284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F3214E">
        <w:rPr>
          <w:rFonts w:eastAsiaTheme="minorEastAsia" w:cstheme="minorHAnsi"/>
          <w:sz w:val="24"/>
          <w:szCs w:val="24"/>
          <w:lang w:eastAsia="pl-PL"/>
        </w:rPr>
        <w:t>4</w:t>
      </w:r>
      <w:r w:rsidR="00A724D0" w:rsidRPr="00F3214E">
        <w:rPr>
          <w:rFonts w:eastAsiaTheme="minorEastAsia" w:cstheme="minorHAnsi"/>
          <w:sz w:val="24"/>
          <w:szCs w:val="24"/>
          <w:lang w:eastAsia="pl-PL"/>
        </w:rPr>
        <w:t>) Technologia i zakres oczyszczania winny spełniać wymogi ustawy o utrzymaniu czystości i porządku w gminach z 13 września 199</w:t>
      </w:r>
      <w:r w:rsidR="00552053">
        <w:rPr>
          <w:rFonts w:eastAsiaTheme="minorEastAsia" w:cstheme="minorHAnsi"/>
          <w:sz w:val="24"/>
          <w:szCs w:val="24"/>
          <w:lang w:eastAsia="pl-PL"/>
        </w:rPr>
        <w:t>6 (tekst jednolity Dz. U. z 2023</w:t>
      </w:r>
      <w:r w:rsidR="00A724D0" w:rsidRPr="00F3214E">
        <w:rPr>
          <w:rFonts w:eastAsiaTheme="minorEastAsia" w:cstheme="minorHAnsi"/>
          <w:sz w:val="24"/>
          <w:szCs w:val="24"/>
          <w:lang w:eastAsia="pl-PL"/>
        </w:rPr>
        <w:t xml:space="preserve">r., poz. </w:t>
      </w:r>
      <w:r w:rsidR="00552053">
        <w:rPr>
          <w:rFonts w:eastAsiaTheme="minorEastAsia" w:cstheme="minorHAnsi"/>
          <w:sz w:val="24"/>
          <w:szCs w:val="24"/>
          <w:lang w:eastAsia="pl-PL"/>
        </w:rPr>
        <w:t>1469</w:t>
      </w:r>
      <w:r w:rsidR="00A724D0" w:rsidRPr="00F3214E">
        <w:rPr>
          <w:rFonts w:eastAsiaTheme="minorEastAsia" w:cstheme="minorHAnsi"/>
          <w:sz w:val="24"/>
          <w:szCs w:val="24"/>
          <w:lang w:eastAsia="pl-PL"/>
        </w:rPr>
        <w:t xml:space="preserve"> ze zm.) oraz Uchwały</w:t>
      </w:r>
      <w:r w:rsidR="00657D33" w:rsidRPr="00F3214E">
        <w:rPr>
          <w:rFonts w:eastAsiaTheme="minorEastAsia" w:cstheme="minorHAnsi"/>
          <w:sz w:val="24"/>
          <w:szCs w:val="24"/>
          <w:lang w:eastAsia="pl-PL"/>
        </w:rPr>
        <w:t xml:space="preserve"> </w:t>
      </w:r>
      <w:r w:rsidR="00A724D0" w:rsidRPr="00F3214E">
        <w:rPr>
          <w:rFonts w:eastAsiaTheme="minorEastAsia" w:cstheme="minorHAnsi"/>
          <w:sz w:val="24"/>
          <w:szCs w:val="24"/>
          <w:lang w:eastAsia="pl-PL"/>
        </w:rPr>
        <w:t xml:space="preserve">Nr </w:t>
      </w:r>
      <w:r w:rsidR="00657D33" w:rsidRPr="00F3214E">
        <w:rPr>
          <w:rFonts w:eastAsiaTheme="minorEastAsia" w:cstheme="minorHAnsi"/>
          <w:sz w:val="24"/>
          <w:szCs w:val="24"/>
          <w:lang w:eastAsia="pl-PL"/>
        </w:rPr>
        <w:t>LI</w:t>
      </w:r>
      <w:r w:rsidR="00A724D0" w:rsidRPr="00F3214E">
        <w:rPr>
          <w:rFonts w:eastAsiaTheme="minorEastAsia" w:cstheme="minorHAnsi"/>
          <w:sz w:val="24"/>
          <w:szCs w:val="24"/>
          <w:lang w:eastAsia="pl-PL"/>
        </w:rPr>
        <w:t>X/</w:t>
      </w:r>
      <w:r w:rsidR="00657D33" w:rsidRPr="00F3214E">
        <w:rPr>
          <w:rFonts w:eastAsiaTheme="minorEastAsia" w:cstheme="minorHAnsi"/>
          <w:sz w:val="24"/>
          <w:szCs w:val="24"/>
          <w:lang w:eastAsia="pl-PL"/>
        </w:rPr>
        <w:t>568</w:t>
      </w:r>
      <w:r w:rsidR="00A724D0" w:rsidRPr="00F3214E">
        <w:rPr>
          <w:rFonts w:eastAsiaTheme="minorEastAsia" w:cstheme="minorHAnsi"/>
          <w:sz w:val="24"/>
          <w:szCs w:val="24"/>
          <w:lang w:eastAsia="pl-PL"/>
        </w:rPr>
        <w:t>/1</w:t>
      </w:r>
      <w:r w:rsidR="00657D33" w:rsidRPr="00F3214E">
        <w:rPr>
          <w:rFonts w:eastAsiaTheme="minorEastAsia" w:cstheme="minorHAnsi"/>
          <w:sz w:val="24"/>
          <w:szCs w:val="24"/>
          <w:lang w:eastAsia="pl-PL"/>
        </w:rPr>
        <w:t>8</w:t>
      </w:r>
      <w:r w:rsidR="00A724D0" w:rsidRPr="00F3214E">
        <w:rPr>
          <w:rFonts w:eastAsiaTheme="minorEastAsia" w:cstheme="minorHAnsi"/>
          <w:sz w:val="24"/>
          <w:szCs w:val="24"/>
          <w:lang w:eastAsia="pl-PL"/>
        </w:rPr>
        <w:t xml:space="preserve"> Rady Miejskiej w Ropczycach </w:t>
      </w:r>
      <w:r w:rsidR="00657D33" w:rsidRPr="00F3214E">
        <w:rPr>
          <w:rFonts w:eastAsiaTheme="minorEastAsia" w:cstheme="minorHAnsi"/>
          <w:sz w:val="24"/>
          <w:szCs w:val="24"/>
          <w:lang w:eastAsia="pl-PL"/>
        </w:rPr>
        <w:t xml:space="preserve">z dnia 15 października 2018r. </w:t>
      </w:r>
      <w:r w:rsidR="00E10426">
        <w:rPr>
          <w:rFonts w:eastAsiaTheme="minorEastAsia" w:cstheme="minorHAnsi"/>
          <w:sz w:val="24"/>
          <w:szCs w:val="24"/>
          <w:lang w:eastAsia="pl-PL"/>
        </w:rPr>
        <w:t xml:space="preserve">       </w:t>
      </w:r>
      <w:r w:rsidR="00A724D0" w:rsidRPr="00F3214E">
        <w:rPr>
          <w:rFonts w:eastAsiaTheme="minorEastAsia" w:cstheme="minorHAnsi"/>
          <w:sz w:val="24"/>
          <w:szCs w:val="24"/>
          <w:lang w:eastAsia="pl-PL"/>
        </w:rPr>
        <w:t>w sprawie Regulaminu utrzymania czystości i porządku na terenie gminy Ropczyce</w:t>
      </w:r>
      <w:r w:rsidR="00657D33" w:rsidRPr="00F3214E">
        <w:rPr>
          <w:rFonts w:eastAsiaTheme="minorEastAsia" w:cstheme="minorHAnsi"/>
          <w:sz w:val="24"/>
          <w:szCs w:val="24"/>
          <w:lang w:eastAsia="pl-PL"/>
        </w:rPr>
        <w:t>.</w:t>
      </w:r>
    </w:p>
    <w:p w:rsidR="00A724D0" w:rsidRPr="00F3214E" w:rsidRDefault="00F3214E" w:rsidP="00077333">
      <w:pPr>
        <w:spacing w:after="120" w:line="276" w:lineRule="auto"/>
        <w:ind w:left="284" w:hanging="284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F3214E">
        <w:rPr>
          <w:rFonts w:eastAsiaTheme="minorEastAsia" w:cstheme="minorHAnsi"/>
          <w:sz w:val="24"/>
          <w:szCs w:val="24"/>
          <w:lang w:eastAsia="pl-PL"/>
        </w:rPr>
        <w:t>5</w:t>
      </w:r>
      <w:r w:rsidR="00A724D0" w:rsidRPr="00F3214E">
        <w:rPr>
          <w:rFonts w:eastAsiaTheme="minorEastAsia" w:cstheme="minorHAnsi"/>
          <w:sz w:val="24"/>
          <w:szCs w:val="24"/>
          <w:lang w:eastAsia="pl-PL"/>
        </w:rPr>
        <w:t>) Cena oczyszczania winna zawierać wszystkie niezbędne koszty związane z przedmiotem zamówienia, między innymi opłaty związane z przyjęciem odpadów na składowisko odpadów.</w:t>
      </w:r>
    </w:p>
    <w:p w:rsidR="00A724D0" w:rsidRPr="00F3214E" w:rsidRDefault="00F3214E" w:rsidP="00077333">
      <w:pPr>
        <w:spacing w:after="120" w:line="276" w:lineRule="auto"/>
        <w:ind w:left="284" w:hanging="284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F3214E">
        <w:rPr>
          <w:rFonts w:eastAsiaTheme="minorEastAsia" w:cstheme="minorHAnsi"/>
          <w:sz w:val="24"/>
          <w:szCs w:val="24"/>
          <w:lang w:eastAsia="pl-PL"/>
        </w:rPr>
        <w:t>6</w:t>
      </w:r>
      <w:r w:rsidR="00A724D0" w:rsidRPr="00F3214E">
        <w:rPr>
          <w:rFonts w:eastAsiaTheme="minorEastAsia" w:cstheme="minorHAnsi"/>
          <w:sz w:val="24"/>
          <w:szCs w:val="24"/>
          <w:lang w:eastAsia="pl-PL"/>
        </w:rPr>
        <w:t>) Przedmiotowe prace winny być wykonywane w godzinach nie powodujących zakłócenia ruchu ulicznego i ciszy nocnej oraz zgodnie z przepisami ruchu drogowego i bhp.</w:t>
      </w:r>
    </w:p>
    <w:p w:rsidR="00A724D0" w:rsidRPr="00F3214E" w:rsidRDefault="00F3214E" w:rsidP="00077333">
      <w:pPr>
        <w:spacing w:after="120" w:line="276" w:lineRule="auto"/>
        <w:ind w:left="284" w:hanging="284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F3214E">
        <w:rPr>
          <w:rFonts w:eastAsiaTheme="minorEastAsia" w:cstheme="minorHAnsi"/>
          <w:sz w:val="24"/>
          <w:szCs w:val="24"/>
          <w:lang w:eastAsia="pl-PL"/>
        </w:rPr>
        <w:t>7</w:t>
      </w:r>
      <w:r w:rsidR="00A724D0" w:rsidRPr="00F3214E">
        <w:rPr>
          <w:rFonts w:eastAsiaTheme="minorEastAsia" w:cstheme="minorHAnsi"/>
          <w:sz w:val="24"/>
          <w:szCs w:val="24"/>
          <w:lang w:eastAsia="pl-PL"/>
        </w:rPr>
        <w:t>) Zmiany w zakresie wykazu ulic, długości jezdni i częstotliwości oczyszczania mogą zostać dokonane na podstawie protokołu spisanego między Wykonawcą a Zamawiającym.</w:t>
      </w:r>
    </w:p>
    <w:p w:rsidR="00F20141" w:rsidRDefault="00F3214E" w:rsidP="00077333">
      <w:pPr>
        <w:spacing w:after="12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3214E">
        <w:rPr>
          <w:rFonts w:eastAsia="Times New Roman" w:cstheme="minorHAnsi"/>
          <w:bCs/>
          <w:sz w:val="24"/>
          <w:szCs w:val="24"/>
          <w:lang w:eastAsia="ar-SA"/>
        </w:rPr>
        <w:t>8</w:t>
      </w:r>
      <w:r w:rsidR="005A456D" w:rsidRPr="00F3214E">
        <w:rPr>
          <w:rFonts w:eastAsia="Times New Roman" w:cstheme="minorHAnsi"/>
          <w:bCs/>
          <w:sz w:val="24"/>
          <w:szCs w:val="24"/>
          <w:lang w:eastAsia="ar-SA"/>
        </w:rPr>
        <w:t xml:space="preserve">) Wykonawca winien dysponować minimum </w:t>
      </w:r>
      <w:r w:rsidR="004A254A">
        <w:rPr>
          <w:rFonts w:eastAsia="Times New Roman" w:cstheme="minorHAnsi"/>
          <w:bCs/>
          <w:sz w:val="24"/>
          <w:szCs w:val="24"/>
          <w:lang w:eastAsia="ar-SA"/>
        </w:rPr>
        <w:t>trzema</w:t>
      </w:r>
      <w:r w:rsidR="005A456D" w:rsidRPr="00F3214E">
        <w:rPr>
          <w:rFonts w:eastAsia="Times New Roman" w:cstheme="minorHAnsi"/>
          <w:bCs/>
          <w:sz w:val="24"/>
          <w:szCs w:val="24"/>
          <w:lang w:eastAsia="ar-SA"/>
        </w:rPr>
        <w:t xml:space="preserve"> osobami zdolnymi do wykonywania zamówienia oraz</w:t>
      </w:r>
      <w:r w:rsidR="005A456D" w:rsidRPr="00F3214E">
        <w:rPr>
          <w:rFonts w:eastAsiaTheme="minorEastAsia" w:cstheme="minorHAnsi"/>
          <w:sz w:val="24"/>
          <w:szCs w:val="24"/>
          <w:lang w:eastAsia="pl-PL"/>
        </w:rPr>
        <w:t xml:space="preserve"> co najmniej następującym sprzętem:- Zamiatarka drogowa – 1 szt.,- Zamiatarka chodnikowa o ciężarze nie przekraczającym 2 ton – 1 szt.,- samochód lub ciągnik do wywozu nieczystości z koszy. </w:t>
      </w:r>
      <w:r w:rsidR="005A456D" w:rsidRPr="00F3214E">
        <w:rPr>
          <w:rFonts w:eastAsia="Times New Roman" w:cstheme="minorHAnsi"/>
          <w:sz w:val="24"/>
          <w:szCs w:val="24"/>
          <w:lang w:eastAsia="zh-CN"/>
        </w:rPr>
        <w:t>Powyższe prace winny być wykonywane  w dniach od poniedziałku do soboty</w:t>
      </w:r>
      <w:r w:rsidRPr="00F3214E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5A456D" w:rsidRPr="00F3214E">
        <w:rPr>
          <w:rFonts w:eastAsia="Times New Roman" w:cstheme="minorHAnsi"/>
          <w:sz w:val="24"/>
          <w:szCs w:val="24"/>
          <w:lang w:eastAsia="zh-CN"/>
        </w:rPr>
        <w:t xml:space="preserve">(łącznie). </w:t>
      </w:r>
      <w:r w:rsidR="005A456D" w:rsidRPr="00F3214E">
        <w:rPr>
          <w:rFonts w:cstheme="minorHAnsi"/>
          <w:sz w:val="24"/>
          <w:szCs w:val="24"/>
        </w:rPr>
        <w:t>Zamawiający przeprowadzi wyrywkową kontrolę świadczonych usług. W przypadku stwierdzenia nieuzasadnionych zmian wykonawca ponosi kary określone w umowie.</w:t>
      </w:r>
    </w:p>
    <w:p w:rsidR="005A456D" w:rsidRDefault="00B34F29" w:rsidP="00077333">
      <w:pPr>
        <w:widowControl w:val="0"/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kern w:val="3"/>
          <w:sz w:val="24"/>
          <w:szCs w:val="24"/>
          <w:lang w:eastAsia="zh-CN" w:bidi="hi-IN"/>
        </w:rPr>
      </w:pPr>
      <w:r>
        <w:rPr>
          <w:rStyle w:val="Uwydatnienie"/>
          <w:rFonts w:cstheme="minorHAnsi"/>
          <w:bCs/>
          <w:i w:val="0"/>
          <w:color w:val="000000"/>
          <w:sz w:val="24"/>
          <w:szCs w:val="24"/>
        </w:rPr>
        <w:t>9</w:t>
      </w:r>
      <w:r w:rsidR="005A456D" w:rsidRPr="00F3214E">
        <w:rPr>
          <w:rStyle w:val="Uwydatnienie"/>
          <w:rFonts w:cstheme="minorHAnsi"/>
          <w:bCs/>
          <w:i w:val="0"/>
          <w:color w:val="000000"/>
          <w:sz w:val="24"/>
          <w:szCs w:val="24"/>
        </w:rPr>
        <w:t>)</w:t>
      </w:r>
      <w:r w:rsidR="005A456D" w:rsidRPr="00F3214E">
        <w:rPr>
          <w:rFonts w:eastAsia="Arial Unicode MS" w:cstheme="minorHAnsi"/>
          <w:b/>
          <w:kern w:val="3"/>
          <w:sz w:val="24"/>
          <w:szCs w:val="24"/>
          <w:lang w:eastAsia="zh-CN" w:bidi="hi-IN"/>
        </w:rPr>
        <w:t xml:space="preserve"> </w:t>
      </w:r>
      <w:r>
        <w:rPr>
          <w:rFonts w:eastAsia="Arial Unicode MS" w:cstheme="minorHAnsi"/>
          <w:kern w:val="3"/>
          <w:sz w:val="24"/>
          <w:szCs w:val="24"/>
          <w:lang w:eastAsia="zh-CN" w:bidi="hi-IN"/>
        </w:rPr>
        <w:t>Wykaz ulic</w:t>
      </w:r>
      <w:r w:rsidR="005A456D" w:rsidRPr="00F3214E">
        <w:rPr>
          <w:rFonts w:eastAsia="Arial Unicode MS" w:cstheme="minorHAnsi"/>
          <w:kern w:val="3"/>
          <w:sz w:val="24"/>
          <w:szCs w:val="24"/>
          <w:lang w:eastAsia="zh-CN" w:bidi="hi-IN"/>
        </w:rPr>
        <w:t>, chodników, placów i parkingów znajdujących się  na t</w:t>
      </w:r>
      <w:r>
        <w:rPr>
          <w:rFonts w:eastAsia="Arial Unicode MS" w:cstheme="minorHAnsi"/>
          <w:kern w:val="3"/>
          <w:sz w:val="24"/>
          <w:szCs w:val="24"/>
          <w:lang w:eastAsia="zh-CN" w:bidi="hi-IN"/>
        </w:rPr>
        <w:t>erenie miasta Ropczyce objętych</w:t>
      </w:r>
      <w:r w:rsidR="005A456D" w:rsidRPr="00F3214E">
        <w:rPr>
          <w:rFonts w:eastAsia="Arial Unicode MS" w:cstheme="minorHAnsi"/>
          <w:kern w:val="3"/>
          <w:sz w:val="24"/>
          <w:szCs w:val="24"/>
          <w:lang w:eastAsia="zh-CN" w:bidi="hi-IN"/>
        </w:rPr>
        <w:t xml:space="preserve"> codziennym oczyszczaniem</w:t>
      </w:r>
      <w:r w:rsidR="00DA60D9">
        <w:rPr>
          <w:rFonts w:eastAsia="Arial Unicode MS" w:cstheme="minorHAnsi"/>
          <w:kern w:val="3"/>
          <w:sz w:val="24"/>
          <w:szCs w:val="24"/>
          <w:lang w:eastAsia="zh-CN" w:bidi="hi-IN"/>
        </w:rPr>
        <w:t xml:space="preserve"> stanowi załącznik nr 1 do niniejszego opisu.</w:t>
      </w:r>
    </w:p>
    <w:p w:rsidR="00B34F29" w:rsidRPr="00B34F29" w:rsidRDefault="00B34F29" w:rsidP="00077333">
      <w:pPr>
        <w:spacing w:line="276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Style w:val="Uwydatnienie"/>
          <w:rFonts w:cstheme="minorHAnsi"/>
          <w:bCs/>
          <w:i w:val="0"/>
          <w:color w:val="000000"/>
          <w:sz w:val="24"/>
          <w:szCs w:val="24"/>
        </w:rPr>
        <w:t xml:space="preserve">10)  Wykaz ulic przy których znajdują się kosze uliczne objęte codziennym oczyszczaniem </w:t>
      </w:r>
      <w:r w:rsidR="00E10426">
        <w:rPr>
          <w:rStyle w:val="Uwydatnienie"/>
          <w:rFonts w:cstheme="minorHAnsi"/>
          <w:bCs/>
          <w:i w:val="0"/>
          <w:color w:val="000000"/>
          <w:sz w:val="24"/>
          <w:szCs w:val="24"/>
        </w:rPr>
        <w:t xml:space="preserve">              </w:t>
      </w:r>
      <w:r>
        <w:rPr>
          <w:rStyle w:val="Uwydatnienie"/>
          <w:rFonts w:cstheme="minorHAnsi"/>
          <w:bCs/>
          <w:i w:val="0"/>
          <w:color w:val="000000"/>
          <w:sz w:val="24"/>
          <w:szCs w:val="24"/>
        </w:rPr>
        <w:t>i opróżnianiem stanowi załącznik nr 2 do niniejszego opisu</w:t>
      </w:r>
      <w:r w:rsidR="00E7484A">
        <w:rPr>
          <w:rStyle w:val="Uwydatnienie"/>
          <w:rFonts w:cstheme="minorHAnsi"/>
          <w:bCs/>
          <w:i w:val="0"/>
          <w:color w:val="000000"/>
          <w:sz w:val="24"/>
          <w:szCs w:val="24"/>
        </w:rPr>
        <w:t>.</w:t>
      </w:r>
    </w:p>
    <w:p w:rsidR="00403CBE" w:rsidRPr="00F3214E" w:rsidRDefault="00F3214E" w:rsidP="00077333">
      <w:pPr>
        <w:spacing w:after="120" w:line="276" w:lineRule="auto"/>
        <w:jc w:val="both"/>
        <w:rPr>
          <w:rFonts w:eastAsia="Arial Unicode MS" w:cstheme="minorHAnsi"/>
          <w:b/>
          <w:sz w:val="24"/>
          <w:szCs w:val="24"/>
          <w:lang w:eastAsia="pl-PL"/>
        </w:rPr>
      </w:pPr>
      <w:r w:rsidRPr="00F3214E">
        <w:rPr>
          <w:rFonts w:eastAsia="Arial Unicode MS" w:cstheme="minorHAnsi"/>
          <w:b/>
          <w:sz w:val="24"/>
          <w:szCs w:val="24"/>
          <w:lang w:eastAsia="pl-PL"/>
        </w:rPr>
        <w:lastRenderedPageBreak/>
        <w:t>3.</w:t>
      </w:r>
      <w:r w:rsidR="00584761" w:rsidRPr="00F3214E">
        <w:rPr>
          <w:rFonts w:eastAsia="Arial Unicode MS" w:cstheme="minorHAnsi"/>
          <w:b/>
          <w:sz w:val="24"/>
          <w:szCs w:val="24"/>
          <w:lang w:eastAsia="pl-PL"/>
        </w:rPr>
        <w:t>2</w:t>
      </w:r>
      <w:r w:rsidRPr="00F3214E">
        <w:rPr>
          <w:rFonts w:eastAsia="Arial Unicode MS" w:cstheme="minorHAnsi"/>
          <w:b/>
          <w:sz w:val="24"/>
          <w:szCs w:val="24"/>
          <w:lang w:eastAsia="pl-PL"/>
        </w:rPr>
        <w:t>.</w:t>
      </w:r>
      <w:r w:rsidR="00584761" w:rsidRPr="00F3214E">
        <w:rPr>
          <w:rFonts w:eastAsia="Arial Unicode MS" w:cstheme="minorHAnsi"/>
          <w:b/>
          <w:sz w:val="24"/>
          <w:szCs w:val="24"/>
          <w:lang w:eastAsia="pl-PL"/>
        </w:rPr>
        <w:t xml:space="preserve"> </w:t>
      </w:r>
      <w:r w:rsidR="00403CBE" w:rsidRPr="00F3214E">
        <w:rPr>
          <w:rFonts w:eastAsia="Arial Unicode MS" w:cstheme="minorHAnsi"/>
          <w:b/>
          <w:sz w:val="24"/>
          <w:szCs w:val="24"/>
          <w:lang w:eastAsia="pl-PL"/>
        </w:rPr>
        <w:t>Część II</w:t>
      </w:r>
      <w:r w:rsidR="00584761" w:rsidRPr="00F3214E">
        <w:rPr>
          <w:rFonts w:eastAsia="Arial Unicode MS" w:cstheme="minorHAnsi"/>
          <w:b/>
          <w:sz w:val="24"/>
          <w:szCs w:val="24"/>
          <w:lang w:eastAsia="pl-PL"/>
        </w:rPr>
        <w:t xml:space="preserve"> - </w:t>
      </w:r>
      <w:r w:rsidR="00B34F29">
        <w:rPr>
          <w:rFonts w:eastAsiaTheme="minorEastAsia" w:cstheme="minorHAnsi"/>
          <w:b/>
          <w:sz w:val="24"/>
          <w:szCs w:val="24"/>
          <w:lang w:eastAsia="pl-PL"/>
        </w:rPr>
        <w:t>Opróżniania koszy ulicznych 1 raz w tygodniu oraz</w:t>
      </w:r>
      <w:r w:rsidR="00B34F29" w:rsidRPr="00F3214E">
        <w:rPr>
          <w:rFonts w:eastAsiaTheme="minorEastAsia" w:cstheme="minorHAnsi"/>
          <w:b/>
          <w:sz w:val="24"/>
          <w:szCs w:val="24"/>
          <w:lang w:eastAsia="pl-PL"/>
        </w:rPr>
        <w:t xml:space="preserve"> </w:t>
      </w:r>
      <w:r w:rsidR="00B34F29">
        <w:rPr>
          <w:rFonts w:eastAsiaTheme="minorEastAsia" w:cstheme="minorHAnsi"/>
          <w:b/>
          <w:sz w:val="24"/>
          <w:szCs w:val="24"/>
          <w:lang w:eastAsia="pl-PL"/>
        </w:rPr>
        <w:t>o</w:t>
      </w:r>
      <w:r w:rsidR="00B34F29" w:rsidRPr="00F3214E">
        <w:rPr>
          <w:rFonts w:eastAsiaTheme="minorEastAsia" w:cstheme="minorHAnsi"/>
          <w:b/>
          <w:sz w:val="24"/>
          <w:szCs w:val="24"/>
          <w:lang w:eastAsia="pl-PL"/>
        </w:rPr>
        <w:t>czyszczanie ulic, chodników, placów i parkingów znajdujących się na terenie miasta Ropczyce objętych oczyszczaniem 1 raz na 2 tygodnie</w:t>
      </w:r>
      <w:r w:rsidR="00B34F29">
        <w:rPr>
          <w:rFonts w:eastAsiaTheme="minorEastAsia" w:cstheme="minorHAnsi"/>
          <w:b/>
          <w:sz w:val="24"/>
          <w:szCs w:val="24"/>
          <w:lang w:eastAsia="pl-PL"/>
        </w:rPr>
        <w:t xml:space="preserve"> </w:t>
      </w:r>
      <w:r w:rsidR="00552053">
        <w:rPr>
          <w:rFonts w:eastAsiaTheme="minorEastAsia" w:cstheme="minorHAnsi"/>
          <w:b/>
          <w:sz w:val="24"/>
          <w:szCs w:val="24"/>
          <w:lang w:eastAsia="pl-PL"/>
        </w:rPr>
        <w:t>w ilości 21</w:t>
      </w:r>
      <w:r w:rsidR="00B34F29" w:rsidRPr="00F3214E">
        <w:rPr>
          <w:rFonts w:eastAsiaTheme="minorEastAsia" w:cstheme="minorHAnsi"/>
          <w:b/>
          <w:sz w:val="24"/>
          <w:szCs w:val="24"/>
          <w:lang w:eastAsia="pl-PL"/>
        </w:rPr>
        <w:t>,</w:t>
      </w:r>
      <w:r w:rsidR="009C6B68">
        <w:rPr>
          <w:rFonts w:eastAsiaTheme="minorEastAsia" w:cstheme="minorHAnsi"/>
          <w:b/>
          <w:sz w:val="24"/>
          <w:szCs w:val="24"/>
          <w:lang w:eastAsia="pl-PL"/>
        </w:rPr>
        <w:t>14</w:t>
      </w:r>
      <w:r w:rsidR="00B34F29" w:rsidRPr="00F3214E">
        <w:rPr>
          <w:rFonts w:eastAsiaTheme="minorEastAsia" w:cstheme="minorHAnsi"/>
          <w:b/>
          <w:sz w:val="24"/>
          <w:szCs w:val="24"/>
          <w:lang w:eastAsia="pl-PL"/>
        </w:rPr>
        <w:t xml:space="preserve"> km</w:t>
      </w:r>
      <w:r w:rsidR="00584761" w:rsidRPr="00F3214E">
        <w:rPr>
          <w:rFonts w:eastAsiaTheme="minorEastAsia" w:cstheme="minorHAnsi"/>
          <w:b/>
          <w:sz w:val="24"/>
          <w:szCs w:val="24"/>
          <w:lang w:eastAsia="pl-PL"/>
        </w:rPr>
        <w:t>.</w:t>
      </w:r>
    </w:p>
    <w:p w:rsidR="00403CBE" w:rsidRPr="00F3214E" w:rsidRDefault="00F3214E" w:rsidP="00077333">
      <w:pPr>
        <w:suppressAutoHyphens/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eastAsiaTheme="minorEastAsia" w:cstheme="minorHAnsi"/>
          <w:sz w:val="24"/>
          <w:szCs w:val="24"/>
          <w:lang w:eastAsia="pl-PL"/>
        </w:rPr>
      </w:pPr>
      <w:r w:rsidRPr="00F3214E">
        <w:rPr>
          <w:rFonts w:eastAsia="Times New Roman" w:cstheme="minorHAnsi"/>
          <w:sz w:val="24"/>
          <w:szCs w:val="24"/>
          <w:lang w:eastAsia="zh-CN"/>
        </w:rPr>
        <w:t xml:space="preserve">1) </w:t>
      </w:r>
      <w:r w:rsidR="00403CBE" w:rsidRPr="00F3214E">
        <w:rPr>
          <w:rFonts w:eastAsia="Times New Roman" w:cstheme="minorHAnsi"/>
          <w:sz w:val="24"/>
          <w:szCs w:val="24"/>
          <w:lang w:eastAsia="zh-CN"/>
        </w:rPr>
        <w:t xml:space="preserve">Przez oczyszczanie nawierzchni należy rozumieć ręczne lub mechaniczne oczyszczenie </w:t>
      </w:r>
      <w:r w:rsidR="00E10426">
        <w:rPr>
          <w:rFonts w:eastAsia="Times New Roman" w:cstheme="minorHAnsi"/>
          <w:sz w:val="24"/>
          <w:szCs w:val="24"/>
          <w:lang w:eastAsia="zh-CN"/>
        </w:rPr>
        <w:t xml:space="preserve">             </w:t>
      </w:r>
      <w:r w:rsidR="00403CBE" w:rsidRPr="00F3214E">
        <w:rPr>
          <w:rFonts w:eastAsia="Times New Roman" w:cstheme="minorHAnsi"/>
          <w:sz w:val="24"/>
          <w:szCs w:val="24"/>
          <w:lang w:eastAsia="zh-CN"/>
        </w:rPr>
        <w:t>z piasku, błota, żużla, gruzu, folii, papierów, liści i innych zanieczyszcze</w:t>
      </w:r>
      <w:r w:rsidR="00584761" w:rsidRPr="00F3214E">
        <w:rPr>
          <w:rFonts w:eastAsia="Times New Roman" w:cstheme="minorHAnsi"/>
          <w:sz w:val="24"/>
          <w:szCs w:val="24"/>
          <w:lang w:eastAsia="zh-CN"/>
        </w:rPr>
        <w:t xml:space="preserve">ń jezdni o przekroju ulicznym i </w:t>
      </w:r>
      <w:r w:rsidR="00403CBE" w:rsidRPr="00F3214E">
        <w:rPr>
          <w:rFonts w:eastAsia="Times New Roman" w:cstheme="minorHAnsi"/>
          <w:sz w:val="24"/>
          <w:szCs w:val="24"/>
          <w:lang w:eastAsia="zh-CN"/>
        </w:rPr>
        <w:t>półulicznym wraz z przylegającymi parkingami, chodnikami, w przypadku ulic</w:t>
      </w:r>
      <w:r w:rsidR="00584761" w:rsidRPr="00F3214E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E10426">
        <w:rPr>
          <w:rFonts w:eastAsia="Times New Roman" w:cstheme="minorHAnsi"/>
          <w:sz w:val="24"/>
          <w:szCs w:val="24"/>
          <w:lang w:eastAsia="zh-CN"/>
        </w:rPr>
        <w:t xml:space="preserve">         </w:t>
      </w:r>
      <w:r w:rsidR="00403CBE" w:rsidRPr="00F3214E">
        <w:rPr>
          <w:rFonts w:eastAsia="Times New Roman" w:cstheme="minorHAnsi"/>
          <w:sz w:val="24"/>
          <w:szCs w:val="24"/>
          <w:lang w:eastAsia="zh-CN"/>
        </w:rPr>
        <w:t>z obustronnymi chodnikami. Oczyszczanie dotyczy obu stron, placów i parkingów oraz załadunek na środki transportowe z odwiezieniem na składowisko</w:t>
      </w:r>
      <w:r w:rsidR="00104AE7" w:rsidRPr="00F3214E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104AE7" w:rsidRPr="00F3214E">
        <w:rPr>
          <w:rFonts w:eastAsiaTheme="minorEastAsia" w:cstheme="minorHAnsi"/>
          <w:sz w:val="24"/>
          <w:szCs w:val="24"/>
          <w:lang w:eastAsia="pl-PL"/>
        </w:rPr>
        <w:t>oraz</w:t>
      </w:r>
      <w:r w:rsidR="00403CBE" w:rsidRPr="00F3214E">
        <w:rPr>
          <w:rFonts w:eastAsiaTheme="minorEastAsia" w:cstheme="minorHAnsi"/>
          <w:sz w:val="24"/>
          <w:szCs w:val="24"/>
          <w:lang w:eastAsia="pl-PL"/>
        </w:rPr>
        <w:t xml:space="preserve"> usuwanie mechaniczne lub chemiczne zarastającej roślinności z chodników, likwidacja odrostów traw i chwas</w:t>
      </w:r>
      <w:r w:rsidR="00B34F29">
        <w:rPr>
          <w:rFonts w:eastAsiaTheme="minorEastAsia" w:cstheme="minorHAnsi"/>
          <w:sz w:val="24"/>
          <w:szCs w:val="24"/>
          <w:lang w:eastAsia="pl-PL"/>
        </w:rPr>
        <w:t xml:space="preserve">tów w strefie </w:t>
      </w:r>
      <w:proofErr w:type="spellStart"/>
      <w:r w:rsidR="00B34F29">
        <w:rPr>
          <w:rFonts w:eastAsiaTheme="minorEastAsia" w:cstheme="minorHAnsi"/>
          <w:sz w:val="24"/>
          <w:szCs w:val="24"/>
          <w:lang w:eastAsia="pl-PL"/>
        </w:rPr>
        <w:t>przykrawężnikowej</w:t>
      </w:r>
      <w:proofErr w:type="spellEnd"/>
      <w:r w:rsidR="00B34F29">
        <w:rPr>
          <w:rFonts w:eastAsiaTheme="minorEastAsia" w:cstheme="minorHAnsi"/>
          <w:sz w:val="24"/>
          <w:szCs w:val="24"/>
          <w:lang w:eastAsia="pl-PL"/>
        </w:rPr>
        <w:t xml:space="preserve">. </w:t>
      </w:r>
      <w:r w:rsidR="00B34F29" w:rsidRPr="00B34F29">
        <w:rPr>
          <w:rFonts w:eastAsia="Times New Roman" w:cstheme="minorHAnsi"/>
          <w:sz w:val="24"/>
          <w:szCs w:val="24"/>
          <w:lang w:eastAsia="zh-CN"/>
        </w:rPr>
        <w:t>Ponadto</w:t>
      </w:r>
      <w:r w:rsidR="00B34F29">
        <w:rPr>
          <w:rFonts w:eastAsia="Times New Roman" w:cstheme="minorHAnsi"/>
          <w:b/>
          <w:sz w:val="24"/>
          <w:szCs w:val="24"/>
          <w:lang w:eastAsia="zh-CN"/>
        </w:rPr>
        <w:t xml:space="preserve"> </w:t>
      </w:r>
      <w:r w:rsidR="00B34F29">
        <w:rPr>
          <w:rFonts w:cstheme="minorHAnsi"/>
          <w:sz w:val="24"/>
          <w:szCs w:val="24"/>
        </w:rPr>
        <w:t xml:space="preserve">Wykonawca zobowiązany jest </w:t>
      </w:r>
      <w:r w:rsidR="00E10426">
        <w:rPr>
          <w:rFonts w:cstheme="minorHAnsi"/>
          <w:sz w:val="24"/>
          <w:szCs w:val="24"/>
        </w:rPr>
        <w:t xml:space="preserve">                    </w:t>
      </w:r>
      <w:r w:rsidR="00B34F29">
        <w:rPr>
          <w:rFonts w:cstheme="minorHAnsi"/>
          <w:sz w:val="24"/>
          <w:szCs w:val="24"/>
        </w:rPr>
        <w:t xml:space="preserve">do wykonywania przy użyciu zamiatarki drogowej oczyszczania nawierzchni ulic wykazanych w załączniku nr </w:t>
      </w:r>
      <w:r w:rsidR="009C6B68">
        <w:rPr>
          <w:rFonts w:cstheme="minorHAnsi"/>
          <w:sz w:val="24"/>
          <w:szCs w:val="24"/>
        </w:rPr>
        <w:t>3</w:t>
      </w:r>
      <w:r w:rsidR="00B34F29">
        <w:rPr>
          <w:rFonts w:cstheme="minorHAnsi"/>
          <w:sz w:val="24"/>
          <w:szCs w:val="24"/>
        </w:rPr>
        <w:t xml:space="preserve"> do niniejszego opisu </w:t>
      </w:r>
      <w:r w:rsidR="00B34F29" w:rsidRPr="00B34F29">
        <w:rPr>
          <w:rFonts w:cstheme="minorHAnsi"/>
          <w:b/>
          <w:sz w:val="24"/>
          <w:szCs w:val="24"/>
        </w:rPr>
        <w:t>min. 1 raz w miesiącu</w:t>
      </w:r>
      <w:r w:rsidR="00B34F29">
        <w:rPr>
          <w:rFonts w:cstheme="minorHAnsi"/>
          <w:sz w:val="24"/>
          <w:szCs w:val="24"/>
        </w:rPr>
        <w:t>,</w:t>
      </w:r>
    </w:p>
    <w:p w:rsidR="00403CBE" w:rsidRPr="00F3214E" w:rsidRDefault="00104AE7" w:rsidP="00077333">
      <w:pPr>
        <w:spacing w:after="120" w:line="276" w:lineRule="auto"/>
        <w:ind w:left="284" w:hanging="284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F3214E">
        <w:rPr>
          <w:rFonts w:eastAsiaTheme="minorEastAsia" w:cstheme="minorHAnsi"/>
          <w:sz w:val="24"/>
          <w:szCs w:val="24"/>
          <w:lang w:eastAsia="pl-PL"/>
        </w:rPr>
        <w:t>2</w:t>
      </w:r>
      <w:r w:rsidR="005A456D" w:rsidRPr="00F3214E">
        <w:rPr>
          <w:rFonts w:eastAsiaTheme="minorEastAsia" w:cstheme="minorHAnsi"/>
          <w:sz w:val="24"/>
          <w:szCs w:val="24"/>
          <w:lang w:eastAsia="pl-PL"/>
        </w:rPr>
        <w:t>)</w:t>
      </w:r>
      <w:r w:rsidR="00403CBE" w:rsidRPr="00F3214E">
        <w:rPr>
          <w:rFonts w:eastAsiaTheme="minorEastAsia" w:cstheme="minorHAnsi"/>
          <w:sz w:val="24"/>
          <w:szCs w:val="24"/>
          <w:lang w:eastAsia="pl-PL"/>
        </w:rPr>
        <w:t xml:space="preserve"> Technologia i zakres oczyszczania winny spełniać wymogi ustawy o utrzymaniu czystości i porządku w gminach z 13 września 199</w:t>
      </w:r>
      <w:r w:rsidR="00552053">
        <w:rPr>
          <w:rFonts w:eastAsiaTheme="minorEastAsia" w:cstheme="minorHAnsi"/>
          <w:sz w:val="24"/>
          <w:szCs w:val="24"/>
          <w:lang w:eastAsia="pl-PL"/>
        </w:rPr>
        <w:t>6 (tekst jednolity Dz. U. z 2023</w:t>
      </w:r>
      <w:r w:rsidR="00403CBE" w:rsidRPr="00F3214E">
        <w:rPr>
          <w:rFonts w:eastAsiaTheme="minorEastAsia" w:cstheme="minorHAnsi"/>
          <w:sz w:val="24"/>
          <w:szCs w:val="24"/>
          <w:lang w:eastAsia="pl-PL"/>
        </w:rPr>
        <w:t xml:space="preserve">r., poz. </w:t>
      </w:r>
      <w:r w:rsidR="00552053">
        <w:rPr>
          <w:rFonts w:eastAsiaTheme="minorEastAsia" w:cstheme="minorHAnsi"/>
          <w:sz w:val="24"/>
          <w:szCs w:val="24"/>
          <w:lang w:eastAsia="pl-PL"/>
        </w:rPr>
        <w:t>1469</w:t>
      </w:r>
      <w:r w:rsidR="00403CBE" w:rsidRPr="00F3214E">
        <w:rPr>
          <w:rFonts w:eastAsiaTheme="minorEastAsia" w:cstheme="minorHAnsi"/>
          <w:sz w:val="24"/>
          <w:szCs w:val="24"/>
          <w:lang w:eastAsia="pl-PL"/>
        </w:rPr>
        <w:t xml:space="preserve"> ze zm.) oraz Uchwały Nr LIX/568/18 Rady Miejskiej w Ropczycach z dnia 15 października 2018r. </w:t>
      </w:r>
      <w:r w:rsidR="00E10426">
        <w:rPr>
          <w:rFonts w:eastAsiaTheme="minorEastAsia" w:cstheme="minorHAnsi"/>
          <w:sz w:val="24"/>
          <w:szCs w:val="24"/>
          <w:lang w:eastAsia="pl-PL"/>
        </w:rPr>
        <w:t xml:space="preserve">       </w:t>
      </w:r>
      <w:r w:rsidR="00403CBE" w:rsidRPr="00F3214E">
        <w:rPr>
          <w:rFonts w:eastAsiaTheme="minorEastAsia" w:cstheme="minorHAnsi"/>
          <w:sz w:val="24"/>
          <w:szCs w:val="24"/>
          <w:lang w:eastAsia="pl-PL"/>
        </w:rPr>
        <w:t>w sprawie Regulaminu utrzymania czystości i porządku na terenie gminy Ropczyce.</w:t>
      </w:r>
    </w:p>
    <w:p w:rsidR="00403CBE" w:rsidRPr="00F3214E" w:rsidRDefault="00104AE7" w:rsidP="00077333">
      <w:pPr>
        <w:spacing w:after="120" w:line="276" w:lineRule="auto"/>
        <w:ind w:left="284" w:hanging="284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F3214E">
        <w:rPr>
          <w:rFonts w:eastAsiaTheme="minorEastAsia" w:cstheme="minorHAnsi"/>
          <w:sz w:val="24"/>
          <w:szCs w:val="24"/>
          <w:lang w:eastAsia="pl-PL"/>
        </w:rPr>
        <w:t>3</w:t>
      </w:r>
      <w:r w:rsidR="005A456D" w:rsidRPr="00F3214E">
        <w:rPr>
          <w:rFonts w:eastAsiaTheme="minorEastAsia" w:cstheme="minorHAnsi"/>
          <w:sz w:val="24"/>
          <w:szCs w:val="24"/>
          <w:lang w:eastAsia="pl-PL"/>
        </w:rPr>
        <w:t>)</w:t>
      </w:r>
      <w:r w:rsidR="00403CBE" w:rsidRPr="00F3214E">
        <w:rPr>
          <w:rFonts w:eastAsiaTheme="minorEastAsia" w:cstheme="minorHAnsi"/>
          <w:sz w:val="24"/>
          <w:szCs w:val="24"/>
          <w:lang w:eastAsia="pl-PL"/>
        </w:rPr>
        <w:t xml:space="preserve"> Cena oczyszczania winna zawierać wszystkie niezbędne koszty związane z przedmiotem zamówienia, między innymi opłaty związane z przyjęciem odpadów na składowisko odpadów.</w:t>
      </w:r>
    </w:p>
    <w:p w:rsidR="00403CBE" w:rsidRPr="00F3214E" w:rsidRDefault="00104AE7" w:rsidP="00077333">
      <w:pPr>
        <w:spacing w:after="120" w:line="276" w:lineRule="auto"/>
        <w:ind w:left="284" w:hanging="284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F3214E">
        <w:rPr>
          <w:rFonts w:eastAsiaTheme="minorEastAsia" w:cstheme="minorHAnsi"/>
          <w:sz w:val="24"/>
          <w:szCs w:val="24"/>
          <w:lang w:eastAsia="pl-PL"/>
        </w:rPr>
        <w:t>4.</w:t>
      </w:r>
      <w:r w:rsidR="00403CBE" w:rsidRPr="00F3214E">
        <w:rPr>
          <w:rFonts w:eastAsiaTheme="minorEastAsia" w:cstheme="minorHAnsi"/>
          <w:sz w:val="24"/>
          <w:szCs w:val="24"/>
          <w:lang w:eastAsia="pl-PL"/>
        </w:rPr>
        <w:t xml:space="preserve"> Przedmiotowe prace winny być wykonywane w godzinach nie powodujących zakłócenia ruchu ulicznego i ciszy nocnej oraz zgodnie z przepisami ruchu drogowego i bhp.</w:t>
      </w:r>
    </w:p>
    <w:p w:rsidR="00403CBE" w:rsidRPr="00F3214E" w:rsidRDefault="00104AE7" w:rsidP="00077333">
      <w:pPr>
        <w:spacing w:after="120" w:line="276" w:lineRule="auto"/>
        <w:ind w:left="284" w:hanging="284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F3214E">
        <w:rPr>
          <w:rFonts w:eastAsiaTheme="minorEastAsia" w:cstheme="minorHAnsi"/>
          <w:sz w:val="24"/>
          <w:szCs w:val="24"/>
          <w:lang w:eastAsia="pl-PL"/>
        </w:rPr>
        <w:t>5</w:t>
      </w:r>
      <w:r w:rsidR="005A456D" w:rsidRPr="00F3214E">
        <w:rPr>
          <w:rFonts w:eastAsiaTheme="minorEastAsia" w:cstheme="minorHAnsi"/>
          <w:sz w:val="24"/>
          <w:szCs w:val="24"/>
          <w:lang w:eastAsia="pl-PL"/>
        </w:rPr>
        <w:t>)</w:t>
      </w:r>
      <w:r w:rsidR="00403CBE" w:rsidRPr="00F3214E">
        <w:rPr>
          <w:rFonts w:eastAsiaTheme="minorEastAsia" w:cstheme="minorHAnsi"/>
          <w:sz w:val="24"/>
          <w:szCs w:val="24"/>
          <w:lang w:eastAsia="pl-PL"/>
        </w:rPr>
        <w:t xml:space="preserve"> W przypadku oczyszczania jezdni ulic: Iwaszkiewicza, Żeromskiego, S. Udzieli, A. Krajowej oraz Parkowej, Wykonawca zobowiązany będzie uzgodnić </w:t>
      </w:r>
      <w:r w:rsidR="009C6B68">
        <w:rPr>
          <w:rFonts w:eastAsiaTheme="minorEastAsia" w:cstheme="minorHAnsi"/>
          <w:sz w:val="24"/>
          <w:szCs w:val="24"/>
          <w:lang w:eastAsia="pl-PL"/>
        </w:rPr>
        <w:t>termin</w:t>
      </w:r>
      <w:r w:rsidR="00403CBE" w:rsidRPr="00F3214E">
        <w:rPr>
          <w:rFonts w:eastAsiaTheme="minorEastAsia" w:cstheme="minorHAnsi"/>
          <w:sz w:val="24"/>
          <w:szCs w:val="24"/>
          <w:lang w:eastAsia="pl-PL"/>
        </w:rPr>
        <w:t xml:space="preserve"> oczyszczania z Zarządcami Spółdzielni Mieszkaniowych</w:t>
      </w:r>
      <w:r w:rsidR="009C6B68">
        <w:rPr>
          <w:rFonts w:eastAsiaTheme="minorEastAsia" w:cstheme="minorHAnsi"/>
          <w:sz w:val="24"/>
          <w:szCs w:val="24"/>
          <w:lang w:eastAsia="pl-PL"/>
        </w:rPr>
        <w:t>, Towarzystwem Budownictwa Społecznego oraz Wspólnot Mieszkaniowych</w:t>
      </w:r>
      <w:r w:rsidR="00403CBE" w:rsidRPr="00F3214E">
        <w:rPr>
          <w:rFonts w:eastAsiaTheme="minorEastAsia" w:cstheme="minorHAnsi"/>
          <w:sz w:val="24"/>
          <w:szCs w:val="24"/>
          <w:lang w:eastAsia="pl-PL"/>
        </w:rPr>
        <w:t xml:space="preserve"> aby w ustalone dni umożliwić wykonanie usługi (np. ogłoszenie o przestawieniu samochodów). W przypadku stwierdzenia nie wykonania usługi wynagrodzenie zostanie pomniejszone.</w:t>
      </w:r>
    </w:p>
    <w:p w:rsidR="00403CBE" w:rsidRPr="00F3214E" w:rsidRDefault="00104AE7" w:rsidP="00077333">
      <w:pPr>
        <w:spacing w:after="120" w:line="276" w:lineRule="auto"/>
        <w:ind w:left="284" w:hanging="284"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F3214E">
        <w:rPr>
          <w:rFonts w:eastAsiaTheme="minorEastAsia" w:cstheme="minorHAnsi"/>
          <w:sz w:val="24"/>
          <w:szCs w:val="24"/>
          <w:lang w:eastAsia="pl-PL"/>
        </w:rPr>
        <w:t>6</w:t>
      </w:r>
      <w:r w:rsidR="005A456D" w:rsidRPr="00F3214E">
        <w:rPr>
          <w:rFonts w:eastAsiaTheme="minorEastAsia" w:cstheme="minorHAnsi"/>
          <w:sz w:val="24"/>
          <w:szCs w:val="24"/>
          <w:lang w:eastAsia="pl-PL"/>
        </w:rPr>
        <w:t>)</w:t>
      </w:r>
      <w:r w:rsidR="00403CBE" w:rsidRPr="00F3214E">
        <w:rPr>
          <w:rFonts w:eastAsiaTheme="minorEastAsia" w:cstheme="minorHAnsi"/>
          <w:sz w:val="24"/>
          <w:szCs w:val="24"/>
          <w:lang w:eastAsia="pl-PL"/>
        </w:rPr>
        <w:t xml:space="preserve"> Zmiany w zakresie wykazu ulic, długości jezdni i częstotliwości oczyszczania mogą zostać dokonane na podstawie protokołu spisanego między Wykonawcą a Zamawiającym.</w:t>
      </w:r>
    </w:p>
    <w:p w:rsidR="005A456D" w:rsidRPr="00F3214E" w:rsidRDefault="005A456D" w:rsidP="00077333">
      <w:pPr>
        <w:spacing w:after="120" w:line="276" w:lineRule="auto"/>
        <w:ind w:left="284" w:hanging="284"/>
        <w:jc w:val="both"/>
        <w:rPr>
          <w:rFonts w:eastAsiaTheme="minorEastAsia" w:cstheme="minorHAnsi"/>
          <w:b/>
          <w:sz w:val="24"/>
          <w:szCs w:val="24"/>
          <w:lang w:eastAsia="pl-PL"/>
        </w:rPr>
      </w:pPr>
      <w:r w:rsidRPr="00F3214E">
        <w:rPr>
          <w:rFonts w:eastAsia="Times New Roman" w:cstheme="minorHAnsi"/>
          <w:sz w:val="24"/>
          <w:szCs w:val="24"/>
          <w:lang w:eastAsia="zh-CN"/>
        </w:rPr>
        <w:t>7)</w:t>
      </w:r>
      <w:r w:rsidRPr="00F3214E">
        <w:rPr>
          <w:rFonts w:eastAsia="Times New Roman" w:cstheme="minorHAnsi"/>
          <w:bCs/>
          <w:sz w:val="24"/>
          <w:szCs w:val="24"/>
          <w:lang w:eastAsia="ar-SA"/>
        </w:rPr>
        <w:t xml:space="preserve"> Wykonawca winien dysponować minimum </w:t>
      </w:r>
      <w:r w:rsidR="004A254A">
        <w:rPr>
          <w:rFonts w:eastAsia="Times New Roman" w:cstheme="minorHAnsi"/>
          <w:bCs/>
          <w:sz w:val="24"/>
          <w:szCs w:val="24"/>
          <w:lang w:eastAsia="ar-SA"/>
        </w:rPr>
        <w:t>trzema</w:t>
      </w:r>
      <w:r w:rsidRPr="00F3214E">
        <w:rPr>
          <w:rFonts w:eastAsia="Times New Roman" w:cstheme="minorHAnsi"/>
          <w:bCs/>
          <w:sz w:val="24"/>
          <w:szCs w:val="24"/>
          <w:lang w:eastAsia="ar-SA"/>
        </w:rPr>
        <w:t xml:space="preserve"> osobami zdolnymi do wykonywania zamówienia oraz</w:t>
      </w:r>
      <w:r w:rsidRPr="00F3214E">
        <w:rPr>
          <w:rFonts w:eastAsiaTheme="minorEastAsia" w:cstheme="minorHAnsi"/>
          <w:sz w:val="24"/>
          <w:szCs w:val="24"/>
          <w:lang w:eastAsia="pl-PL"/>
        </w:rPr>
        <w:t xml:space="preserve"> co najmniej następującym sprzętem: - Zamiatarka drogowa – 1 szt.,- Zamiatarka chodnikowa o ciężarze nie przekraczającym 2 ton – 1 szt.,- samochód lub ciągnik do wywozu nieczystości z koszy</w:t>
      </w:r>
      <w:r w:rsidR="009C6B68">
        <w:rPr>
          <w:rFonts w:eastAsiaTheme="minorEastAsia" w:cstheme="minorHAnsi"/>
          <w:sz w:val="24"/>
          <w:szCs w:val="24"/>
          <w:lang w:eastAsia="pl-PL"/>
        </w:rPr>
        <w:t>.</w:t>
      </w:r>
      <w:r w:rsidRPr="00F3214E">
        <w:rPr>
          <w:rFonts w:eastAsiaTheme="minorEastAsia" w:cstheme="minorHAnsi"/>
          <w:b/>
          <w:sz w:val="24"/>
          <w:szCs w:val="24"/>
          <w:lang w:eastAsia="pl-PL"/>
        </w:rPr>
        <w:t xml:space="preserve"> </w:t>
      </w:r>
    </w:p>
    <w:p w:rsidR="005A456D" w:rsidRPr="00F3214E" w:rsidRDefault="00F3214E" w:rsidP="00077333">
      <w:pPr>
        <w:spacing w:after="12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3214E">
        <w:rPr>
          <w:rFonts w:cstheme="minorHAnsi"/>
          <w:sz w:val="24"/>
          <w:szCs w:val="24"/>
        </w:rPr>
        <w:t xml:space="preserve">8) </w:t>
      </w:r>
      <w:r w:rsidR="005A456D" w:rsidRPr="00F3214E">
        <w:rPr>
          <w:rFonts w:cstheme="minorHAnsi"/>
          <w:sz w:val="24"/>
          <w:szCs w:val="24"/>
        </w:rPr>
        <w:t>Zamawiający przeprowadzi wyrywkową kontrolę świadczonych usług. W przypadku stwierdzenia nieuzasadnionych zmian wykonawca ponosi kary określone w umowie.</w:t>
      </w:r>
    </w:p>
    <w:p w:rsidR="00274F29" w:rsidRDefault="00F3214E" w:rsidP="00077333">
      <w:pPr>
        <w:spacing w:after="120" w:line="276" w:lineRule="auto"/>
        <w:ind w:left="284" w:hanging="284"/>
        <w:jc w:val="both"/>
        <w:rPr>
          <w:rFonts w:eastAsia="Arial Unicode MS" w:cstheme="minorHAnsi"/>
          <w:kern w:val="3"/>
          <w:sz w:val="24"/>
          <w:szCs w:val="24"/>
          <w:lang w:eastAsia="zh-CN" w:bidi="hi-IN"/>
        </w:rPr>
      </w:pPr>
      <w:r w:rsidRPr="00F3214E">
        <w:rPr>
          <w:rFonts w:eastAsia="Arial Unicode MS" w:cstheme="minorHAnsi"/>
          <w:kern w:val="3"/>
          <w:sz w:val="24"/>
          <w:szCs w:val="24"/>
          <w:lang w:eastAsia="zh-CN" w:bidi="hi-IN"/>
        </w:rPr>
        <w:t>9</w:t>
      </w:r>
      <w:r w:rsidR="00274F29" w:rsidRPr="00F3214E">
        <w:rPr>
          <w:rFonts w:eastAsia="Arial Unicode MS" w:cstheme="minorHAnsi"/>
          <w:kern w:val="3"/>
          <w:sz w:val="24"/>
          <w:szCs w:val="24"/>
          <w:lang w:eastAsia="zh-CN" w:bidi="hi-IN"/>
        </w:rPr>
        <w:t>) Wykaz  ulic , chodników, placów i parkingów znajdujących terenie miasta Ropczyce objętych  oczyszczaniem 1 raz na 2 tygodnie</w:t>
      </w:r>
      <w:r w:rsidR="00DA60D9">
        <w:rPr>
          <w:rFonts w:eastAsia="Arial Unicode MS" w:cstheme="minorHAnsi"/>
          <w:kern w:val="3"/>
          <w:sz w:val="24"/>
          <w:szCs w:val="24"/>
          <w:lang w:eastAsia="zh-CN" w:bidi="hi-IN"/>
        </w:rPr>
        <w:t xml:space="preserve"> stanowi załącznik nr </w:t>
      </w:r>
      <w:r w:rsidR="00E7484A">
        <w:rPr>
          <w:rFonts w:eastAsia="Arial Unicode MS" w:cstheme="minorHAnsi"/>
          <w:kern w:val="3"/>
          <w:sz w:val="24"/>
          <w:szCs w:val="24"/>
          <w:lang w:eastAsia="zh-CN" w:bidi="hi-IN"/>
        </w:rPr>
        <w:t>3</w:t>
      </w:r>
      <w:r w:rsidR="00DA60D9">
        <w:rPr>
          <w:rFonts w:eastAsia="Arial Unicode MS" w:cstheme="minorHAnsi"/>
          <w:kern w:val="3"/>
          <w:sz w:val="24"/>
          <w:szCs w:val="24"/>
          <w:lang w:eastAsia="zh-CN" w:bidi="hi-IN"/>
        </w:rPr>
        <w:t xml:space="preserve"> do niniejszego opisu.</w:t>
      </w:r>
    </w:p>
    <w:p w:rsidR="00E7484A" w:rsidRPr="00B34F29" w:rsidRDefault="00E7484A" w:rsidP="00077333">
      <w:pPr>
        <w:spacing w:line="276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Style w:val="Uwydatnienie"/>
          <w:rFonts w:cstheme="minorHAnsi"/>
          <w:bCs/>
          <w:i w:val="0"/>
          <w:color w:val="000000"/>
          <w:sz w:val="24"/>
          <w:szCs w:val="24"/>
        </w:rPr>
        <w:lastRenderedPageBreak/>
        <w:t>10)  Wykaz ulic przy których znajdują się kosze uliczne objęte oczyszczaniem 1 raz  w tygodniu i opróżnianiem stanowi załącznik nr 4 do niniejszego opisu.</w:t>
      </w:r>
    </w:p>
    <w:p w:rsidR="00A724D0" w:rsidRPr="00F3214E" w:rsidRDefault="00F3214E" w:rsidP="00077333">
      <w:pPr>
        <w:tabs>
          <w:tab w:val="left" w:pos="259"/>
          <w:tab w:val="lef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eastAsia="Arial Unicode MS" w:cstheme="minorHAnsi"/>
          <w:b/>
          <w:sz w:val="24"/>
          <w:szCs w:val="24"/>
          <w:lang w:eastAsia="pl-PL"/>
        </w:rPr>
      </w:pPr>
      <w:r>
        <w:rPr>
          <w:rFonts w:eastAsia="Arial Unicode MS" w:cstheme="minorHAnsi"/>
          <w:b/>
          <w:sz w:val="24"/>
          <w:szCs w:val="24"/>
          <w:lang w:eastAsia="pl-PL"/>
        </w:rPr>
        <w:t>4</w:t>
      </w:r>
      <w:r w:rsidR="00A724D0" w:rsidRPr="00F3214E">
        <w:rPr>
          <w:rFonts w:eastAsia="Arial Unicode MS" w:cstheme="minorHAnsi"/>
          <w:b/>
          <w:sz w:val="24"/>
          <w:szCs w:val="24"/>
          <w:lang w:eastAsia="pl-PL"/>
        </w:rPr>
        <w:t>.</w:t>
      </w:r>
      <w:r w:rsidR="002753EB" w:rsidRPr="00F3214E">
        <w:rPr>
          <w:rFonts w:eastAsia="Arial Unicode MS" w:cstheme="minorHAnsi"/>
          <w:b/>
          <w:sz w:val="24"/>
          <w:szCs w:val="24"/>
          <w:lang w:eastAsia="pl-PL"/>
        </w:rPr>
        <w:t xml:space="preserve"> </w:t>
      </w:r>
      <w:r w:rsidR="00A724D0" w:rsidRPr="00F3214E">
        <w:rPr>
          <w:rFonts w:eastAsia="Arial Unicode MS" w:cstheme="minorHAnsi"/>
          <w:b/>
          <w:sz w:val="24"/>
          <w:szCs w:val="24"/>
          <w:lang w:eastAsia="pl-PL"/>
        </w:rPr>
        <w:t>Załączniki</w:t>
      </w:r>
      <w:r w:rsidR="002753EB" w:rsidRPr="00F3214E">
        <w:rPr>
          <w:rFonts w:eastAsia="Arial Unicode MS" w:cstheme="minorHAnsi"/>
          <w:b/>
          <w:sz w:val="24"/>
          <w:szCs w:val="24"/>
          <w:lang w:eastAsia="pl-PL"/>
        </w:rPr>
        <w:t xml:space="preserve"> do opisu przedmiotu zamówienia:</w:t>
      </w:r>
    </w:p>
    <w:p w:rsidR="00DE7CDF" w:rsidRDefault="002753EB" w:rsidP="00077333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eastAsia="Arial Unicode MS" w:cstheme="minorHAnsi"/>
          <w:kern w:val="3"/>
          <w:sz w:val="24"/>
          <w:szCs w:val="24"/>
          <w:lang w:eastAsia="zh-CN" w:bidi="hi-IN"/>
        </w:rPr>
      </w:pPr>
      <w:r w:rsidRPr="00F3214E">
        <w:rPr>
          <w:rStyle w:val="Uwydatnienie"/>
          <w:rFonts w:cstheme="minorHAnsi"/>
          <w:bCs/>
          <w:i w:val="0"/>
          <w:color w:val="000000"/>
          <w:sz w:val="24"/>
          <w:szCs w:val="24"/>
        </w:rPr>
        <w:t>1</w:t>
      </w:r>
      <w:r w:rsidR="00DE7CDF" w:rsidRPr="00F3214E">
        <w:rPr>
          <w:rStyle w:val="Uwydatnienie"/>
          <w:rFonts w:cstheme="minorHAnsi"/>
          <w:bCs/>
          <w:i w:val="0"/>
          <w:color w:val="000000"/>
          <w:sz w:val="24"/>
          <w:szCs w:val="24"/>
        </w:rPr>
        <w:t>)</w:t>
      </w:r>
      <w:r w:rsidR="00DE7CDF" w:rsidRPr="00F3214E">
        <w:rPr>
          <w:rFonts w:eastAsia="Arial Unicode MS" w:cstheme="minorHAnsi"/>
          <w:b/>
          <w:kern w:val="3"/>
          <w:sz w:val="24"/>
          <w:szCs w:val="24"/>
          <w:lang w:eastAsia="zh-CN" w:bidi="hi-IN"/>
        </w:rPr>
        <w:t xml:space="preserve"> </w:t>
      </w:r>
      <w:r w:rsidR="00633878">
        <w:rPr>
          <w:rFonts w:eastAsia="Arial Unicode MS" w:cstheme="minorHAnsi"/>
          <w:kern w:val="3"/>
          <w:sz w:val="24"/>
          <w:szCs w:val="24"/>
          <w:lang w:eastAsia="zh-CN" w:bidi="hi-IN"/>
        </w:rPr>
        <w:t>Wykaz  ulic</w:t>
      </w:r>
      <w:r w:rsidR="00DE7CDF" w:rsidRPr="00F3214E">
        <w:rPr>
          <w:rFonts w:eastAsia="Arial Unicode MS" w:cstheme="minorHAnsi"/>
          <w:kern w:val="3"/>
          <w:sz w:val="24"/>
          <w:szCs w:val="24"/>
          <w:lang w:eastAsia="zh-CN" w:bidi="hi-IN"/>
        </w:rPr>
        <w:t>, chodników, placów i parkingów znajdujących się  na terenie miasta Ropczyce objętych codziennym oczyszczaniem</w:t>
      </w:r>
    </w:p>
    <w:p w:rsidR="00E7484A" w:rsidRPr="00F3214E" w:rsidRDefault="00E7484A" w:rsidP="00077333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eastAsia="Arial Unicode MS" w:cstheme="minorHAnsi"/>
          <w:kern w:val="3"/>
          <w:sz w:val="24"/>
          <w:szCs w:val="24"/>
          <w:lang w:eastAsia="zh-CN" w:bidi="hi-IN"/>
        </w:rPr>
      </w:pPr>
      <w:r>
        <w:rPr>
          <w:rStyle w:val="Uwydatnienie"/>
          <w:rFonts w:cstheme="minorHAnsi"/>
          <w:bCs/>
          <w:i w:val="0"/>
          <w:color w:val="000000"/>
          <w:sz w:val="24"/>
          <w:szCs w:val="24"/>
        </w:rPr>
        <w:t>2) Wykaz ulic</w:t>
      </w:r>
      <w:r w:rsidR="00633878">
        <w:rPr>
          <w:rStyle w:val="Uwydatnienie"/>
          <w:rFonts w:cstheme="minorHAnsi"/>
          <w:bCs/>
          <w:i w:val="0"/>
          <w:color w:val="000000"/>
          <w:sz w:val="24"/>
          <w:szCs w:val="24"/>
        </w:rPr>
        <w:t>,</w:t>
      </w:r>
      <w:bookmarkStart w:id="0" w:name="_GoBack"/>
      <w:bookmarkEnd w:id="0"/>
      <w:r>
        <w:rPr>
          <w:rStyle w:val="Uwydatnienie"/>
          <w:rFonts w:cstheme="minorHAnsi"/>
          <w:bCs/>
          <w:i w:val="0"/>
          <w:color w:val="000000"/>
          <w:sz w:val="24"/>
          <w:szCs w:val="24"/>
        </w:rPr>
        <w:t xml:space="preserve"> przy których znajdują się kosze uliczne objęte codziennym oczyszczaniem</w:t>
      </w:r>
      <w:r>
        <w:rPr>
          <w:rStyle w:val="Uwydatnienie"/>
          <w:rFonts w:cstheme="minorHAnsi"/>
          <w:bCs/>
          <w:i w:val="0"/>
          <w:color w:val="000000"/>
          <w:sz w:val="24"/>
          <w:szCs w:val="24"/>
        </w:rPr>
        <w:br/>
        <w:t>i opróżnianiem</w:t>
      </w:r>
    </w:p>
    <w:p w:rsidR="00DE7CDF" w:rsidRDefault="00E7484A" w:rsidP="00077333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eastAsia="Arial Unicode MS" w:cstheme="minorHAnsi"/>
          <w:kern w:val="3"/>
          <w:sz w:val="24"/>
          <w:szCs w:val="24"/>
          <w:lang w:eastAsia="zh-CN" w:bidi="hi-IN"/>
        </w:rPr>
      </w:pPr>
      <w:r>
        <w:rPr>
          <w:rFonts w:eastAsia="Arial Unicode MS" w:cstheme="minorHAnsi"/>
          <w:kern w:val="3"/>
          <w:sz w:val="24"/>
          <w:szCs w:val="24"/>
          <w:lang w:eastAsia="zh-CN" w:bidi="hi-IN"/>
        </w:rPr>
        <w:t>3</w:t>
      </w:r>
      <w:r w:rsidR="00DE7CDF" w:rsidRPr="00F3214E">
        <w:rPr>
          <w:rFonts w:eastAsia="Arial Unicode MS" w:cstheme="minorHAnsi"/>
          <w:kern w:val="3"/>
          <w:sz w:val="24"/>
          <w:szCs w:val="24"/>
          <w:lang w:eastAsia="zh-CN" w:bidi="hi-IN"/>
        </w:rPr>
        <w:t>)</w:t>
      </w:r>
      <w:r w:rsidR="00CC5088" w:rsidRPr="00F3214E">
        <w:rPr>
          <w:rFonts w:cstheme="minorHAnsi"/>
          <w:sz w:val="24"/>
          <w:szCs w:val="24"/>
        </w:rPr>
        <w:t xml:space="preserve"> </w:t>
      </w:r>
      <w:r w:rsidR="00CC5088" w:rsidRPr="00F3214E">
        <w:rPr>
          <w:rFonts w:eastAsia="Arial Unicode MS" w:cstheme="minorHAnsi"/>
          <w:kern w:val="3"/>
          <w:sz w:val="24"/>
          <w:szCs w:val="24"/>
          <w:lang w:eastAsia="zh-CN" w:bidi="hi-IN"/>
        </w:rPr>
        <w:t>Wykaz  ulic , chodników, placów i parkingów znajdujących terenie miasta Ropczyce objętych  oczyszczaniem 1 raz na 2 tygodnie</w:t>
      </w:r>
    </w:p>
    <w:p w:rsidR="00E7484A" w:rsidRDefault="00E7484A" w:rsidP="00077333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Style w:val="Uwydatnienie"/>
          <w:rFonts w:cstheme="minorHAnsi"/>
          <w:bCs/>
          <w:i w:val="0"/>
          <w:color w:val="000000"/>
          <w:sz w:val="24"/>
          <w:szCs w:val="24"/>
        </w:rPr>
      </w:pPr>
      <w:r>
        <w:rPr>
          <w:rFonts w:eastAsia="Arial Unicode MS" w:cstheme="minorHAnsi"/>
          <w:kern w:val="3"/>
          <w:sz w:val="24"/>
          <w:szCs w:val="24"/>
          <w:lang w:eastAsia="zh-CN" w:bidi="hi-IN"/>
        </w:rPr>
        <w:t xml:space="preserve">4) </w:t>
      </w:r>
      <w:r>
        <w:rPr>
          <w:rStyle w:val="Uwydatnienie"/>
          <w:rFonts w:cstheme="minorHAnsi"/>
          <w:bCs/>
          <w:i w:val="0"/>
          <w:color w:val="000000"/>
          <w:sz w:val="24"/>
          <w:szCs w:val="24"/>
        </w:rPr>
        <w:t>Wykaz ulic przy których znajdują się kosze uliczne objęte oczyszczaniem i opróżnianiem</w:t>
      </w:r>
      <w:r>
        <w:rPr>
          <w:rStyle w:val="Uwydatnienie"/>
          <w:rFonts w:cstheme="minorHAnsi"/>
          <w:bCs/>
          <w:i w:val="0"/>
          <w:color w:val="000000"/>
          <w:sz w:val="24"/>
          <w:szCs w:val="24"/>
        </w:rPr>
        <w:br/>
        <w:t>1 raz w tygodniu</w:t>
      </w:r>
    </w:p>
    <w:p w:rsidR="00E7484A" w:rsidRDefault="00E7484A" w:rsidP="00077333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eastAsia="Arial Unicode MS" w:cstheme="minorHAnsi"/>
          <w:kern w:val="3"/>
          <w:sz w:val="24"/>
          <w:szCs w:val="24"/>
          <w:lang w:eastAsia="zh-CN" w:bidi="hi-IN"/>
        </w:rPr>
      </w:pPr>
      <w:r>
        <w:rPr>
          <w:rStyle w:val="Uwydatnienie"/>
          <w:rFonts w:cstheme="minorHAnsi"/>
          <w:bCs/>
          <w:i w:val="0"/>
          <w:color w:val="000000"/>
          <w:sz w:val="24"/>
          <w:szCs w:val="24"/>
        </w:rPr>
        <w:t>5) Mapa sytuacyjna z oznaczonymi ulicami, chodnikami, placami i parkingami znajdującymi na terenie miasta Ropczyce objętymi oczyszczaniem</w:t>
      </w:r>
    </w:p>
    <w:p w:rsidR="00E7484A" w:rsidRPr="00F3214E" w:rsidRDefault="00E7484A" w:rsidP="00077333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eastAsia="Arial Unicode MS" w:cstheme="minorHAnsi"/>
          <w:kern w:val="3"/>
          <w:sz w:val="24"/>
          <w:szCs w:val="24"/>
          <w:lang w:eastAsia="zh-CN" w:bidi="hi-IN"/>
        </w:rPr>
      </w:pPr>
    </w:p>
    <w:p w:rsidR="00657D33" w:rsidRPr="00F3214E" w:rsidRDefault="00657D33" w:rsidP="00077333">
      <w:pPr>
        <w:spacing w:after="120" w:line="276" w:lineRule="auto"/>
        <w:rPr>
          <w:rStyle w:val="Uwydatnienie"/>
          <w:rFonts w:cstheme="minorHAnsi"/>
          <w:bCs/>
          <w:i w:val="0"/>
          <w:color w:val="000000"/>
          <w:sz w:val="24"/>
          <w:szCs w:val="24"/>
        </w:rPr>
      </w:pPr>
    </w:p>
    <w:p w:rsidR="0079707B" w:rsidRPr="00F3214E" w:rsidRDefault="0079707B" w:rsidP="00077333">
      <w:pPr>
        <w:spacing w:after="120" w:line="276" w:lineRule="auto"/>
        <w:rPr>
          <w:rStyle w:val="Uwydatnienie"/>
          <w:rFonts w:cstheme="minorHAnsi"/>
          <w:bCs/>
          <w:i w:val="0"/>
          <w:color w:val="000000"/>
          <w:sz w:val="24"/>
          <w:szCs w:val="24"/>
        </w:rPr>
      </w:pPr>
    </w:p>
    <w:p w:rsidR="0079707B" w:rsidRPr="00F3214E" w:rsidRDefault="0079707B" w:rsidP="00077333">
      <w:pPr>
        <w:spacing w:after="120" w:line="276" w:lineRule="auto"/>
        <w:rPr>
          <w:rStyle w:val="Uwydatnienie"/>
          <w:rFonts w:cstheme="minorHAnsi"/>
          <w:bCs/>
          <w:i w:val="0"/>
          <w:color w:val="000000"/>
          <w:sz w:val="24"/>
          <w:szCs w:val="24"/>
        </w:rPr>
      </w:pPr>
    </w:p>
    <w:p w:rsidR="0079707B" w:rsidRPr="00F3214E" w:rsidRDefault="0079707B" w:rsidP="00077333">
      <w:pPr>
        <w:spacing w:after="120" w:line="276" w:lineRule="auto"/>
        <w:rPr>
          <w:rFonts w:cstheme="minorHAnsi"/>
          <w:i/>
          <w:color w:val="000000"/>
          <w:sz w:val="24"/>
          <w:szCs w:val="24"/>
        </w:rPr>
      </w:pPr>
    </w:p>
    <w:p w:rsidR="00ED4E90" w:rsidRPr="00B772A2" w:rsidRDefault="00A724D0" w:rsidP="00077333">
      <w:pPr>
        <w:spacing w:after="120" w:line="276" w:lineRule="auto"/>
        <w:rPr>
          <w:rFonts w:eastAsia="Arial Unicode MS" w:cstheme="minorHAnsi"/>
          <w:kern w:val="3"/>
          <w:sz w:val="24"/>
          <w:szCs w:val="24"/>
          <w:lang w:eastAsia="zh-CN" w:bidi="hi-IN"/>
        </w:rPr>
      </w:pPr>
      <w:r w:rsidRPr="00B772A2">
        <w:rPr>
          <w:rFonts w:eastAsia="Times New Roman" w:cstheme="minorHAnsi"/>
          <w:b/>
          <w:kern w:val="3"/>
          <w:sz w:val="24"/>
          <w:szCs w:val="24"/>
          <w:lang w:eastAsia="zh-CN"/>
        </w:rPr>
        <w:tab/>
      </w:r>
      <w:r w:rsidRPr="00B772A2">
        <w:rPr>
          <w:rFonts w:eastAsia="Times New Roman" w:cstheme="minorHAnsi"/>
          <w:b/>
          <w:kern w:val="3"/>
          <w:sz w:val="24"/>
          <w:szCs w:val="24"/>
          <w:lang w:eastAsia="zh-CN"/>
        </w:rPr>
        <w:tab/>
      </w:r>
      <w:r w:rsidRPr="00B772A2">
        <w:rPr>
          <w:rFonts w:eastAsia="Times New Roman" w:cstheme="minorHAnsi"/>
          <w:b/>
          <w:kern w:val="3"/>
          <w:sz w:val="24"/>
          <w:szCs w:val="24"/>
          <w:lang w:eastAsia="zh-CN"/>
        </w:rPr>
        <w:tab/>
      </w:r>
      <w:r w:rsidRPr="00B772A2">
        <w:rPr>
          <w:rFonts w:eastAsia="Times New Roman" w:cstheme="minorHAnsi"/>
          <w:b/>
          <w:kern w:val="3"/>
          <w:sz w:val="24"/>
          <w:szCs w:val="24"/>
          <w:lang w:eastAsia="zh-CN"/>
        </w:rPr>
        <w:tab/>
      </w:r>
      <w:r w:rsidR="00605FC1" w:rsidRPr="00B772A2">
        <w:rPr>
          <w:rFonts w:eastAsia="Times New Roman" w:cstheme="minorHAnsi"/>
          <w:b/>
          <w:kern w:val="3"/>
          <w:sz w:val="24"/>
          <w:szCs w:val="24"/>
          <w:lang w:eastAsia="zh-CN"/>
        </w:rPr>
        <w:tab/>
      </w:r>
      <w:r w:rsidR="00605FC1" w:rsidRPr="00B772A2">
        <w:rPr>
          <w:rFonts w:eastAsia="Times New Roman" w:cstheme="minorHAnsi"/>
          <w:b/>
          <w:kern w:val="3"/>
          <w:sz w:val="24"/>
          <w:szCs w:val="24"/>
          <w:lang w:eastAsia="zh-CN"/>
        </w:rPr>
        <w:tab/>
      </w:r>
      <w:r w:rsidR="00605FC1" w:rsidRPr="00B772A2">
        <w:rPr>
          <w:rFonts w:eastAsia="Times New Roman" w:cstheme="minorHAnsi"/>
          <w:b/>
          <w:kern w:val="3"/>
          <w:sz w:val="24"/>
          <w:szCs w:val="24"/>
          <w:lang w:eastAsia="zh-CN"/>
        </w:rPr>
        <w:tab/>
      </w:r>
      <w:r w:rsidRPr="00F3214E">
        <w:rPr>
          <w:rFonts w:eastAsia="Arial Unicode MS" w:cstheme="minorHAnsi"/>
          <w:b/>
          <w:kern w:val="3"/>
          <w:sz w:val="24"/>
          <w:szCs w:val="24"/>
          <w:lang w:eastAsia="zh-CN" w:bidi="hi-IN"/>
        </w:rPr>
        <w:t xml:space="preserve"> </w:t>
      </w:r>
    </w:p>
    <w:sectPr w:rsidR="00ED4E90" w:rsidRPr="00B772A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5DD" w:rsidRDefault="005205DD" w:rsidP="003E655F">
      <w:pPr>
        <w:spacing w:after="0" w:line="240" w:lineRule="auto"/>
      </w:pPr>
      <w:r>
        <w:separator/>
      </w:r>
    </w:p>
  </w:endnote>
  <w:endnote w:type="continuationSeparator" w:id="0">
    <w:p w:rsidR="005205DD" w:rsidRDefault="005205DD" w:rsidP="003E6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3981111"/>
      <w:docPartObj>
        <w:docPartGallery w:val="Page Numbers (Bottom of Page)"/>
        <w:docPartUnique/>
      </w:docPartObj>
    </w:sdtPr>
    <w:sdtEndPr/>
    <w:sdtContent>
      <w:p w:rsidR="00AF0863" w:rsidRDefault="00AF0863" w:rsidP="00AF08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878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5DD" w:rsidRDefault="005205DD" w:rsidP="003E655F">
      <w:pPr>
        <w:spacing w:after="0" w:line="240" w:lineRule="auto"/>
      </w:pPr>
      <w:r>
        <w:separator/>
      </w:r>
    </w:p>
  </w:footnote>
  <w:footnote w:type="continuationSeparator" w:id="0">
    <w:p w:rsidR="005205DD" w:rsidRDefault="005205DD" w:rsidP="003E6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45" w:hanging="360"/>
      </w:pPr>
    </w:lvl>
  </w:abstractNum>
  <w:abstractNum w:abstractNumId="3" w15:restartNumberingAfterBreak="0">
    <w:nsid w:val="0E760A99"/>
    <w:multiLevelType w:val="hybridMultilevel"/>
    <w:tmpl w:val="82706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17C91"/>
    <w:multiLevelType w:val="hybridMultilevel"/>
    <w:tmpl w:val="158C17A0"/>
    <w:lvl w:ilvl="0" w:tplc="661CA5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4437F"/>
    <w:multiLevelType w:val="hybridMultilevel"/>
    <w:tmpl w:val="26784142"/>
    <w:lvl w:ilvl="0" w:tplc="DF08D3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01391"/>
    <w:multiLevelType w:val="singleLevel"/>
    <w:tmpl w:val="19180DD4"/>
    <w:lvl w:ilvl="0">
      <w:start w:val="2"/>
      <w:numFmt w:val="decimal"/>
      <w:pStyle w:val="Nagwek1"/>
      <w:lvlText w:val="%1."/>
      <w:legacy w:legacy="1" w:legacySpace="0" w:legacyIndent="221"/>
      <w:lvlJc w:val="left"/>
      <w:rPr>
        <w:rFonts w:ascii="Times New Roman" w:eastAsia="Arial Unicode MS" w:hAnsi="Times New Roman" w:cs="Times New Roman" w:hint="default"/>
        <w:b w:val="0"/>
      </w:rPr>
    </w:lvl>
  </w:abstractNum>
  <w:abstractNum w:abstractNumId="7" w15:restartNumberingAfterBreak="0">
    <w:nsid w:val="50A16EB5"/>
    <w:multiLevelType w:val="hybridMultilevel"/>
    <w:tmpl w:val="8CB0A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51564"/>
    <w:multiLevelType w:val="hybridMultilevel"/>
    <w:tmpl w:val="30105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90B3B"/>
    <w:multiLevelType w:val="hybridMultilevel"/>
    <w:tmpl w:val="8822F2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45507A"/>
    <w:multiLevelType w:val="hybridMultilevel"/>
    <w:tmpl w:val="2F4002C6"/>
    <w:lvl w:ilvl="0" w:tplc="D24EB1DA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D0"/>
    <w:rsid w:val="000560C9"/>
    <w:rsid w:val="00077333"/>
    <w:rsid w:val="000A08AD"/>
    <w:rsid w:val="000C236E"/>
    <w:rsid w:val="000E5E3B"/>
    <w:rsid w:val="000F2A0F"/>
    <w:rsid w:val="00104AE7"/>
    <w:rsid w:val="00130667"/>
    <w:rsid w:val="001353DB"/>
    <w:rsid w:val="001428F1"/>
    <w:rsid w:val="0016753E"/>
    <w:rsid w:val="00177BC8"/>
    <w:rsid w:val="001A1A59"/>
    <w:rsid w:val="001E7940"/>
    <w:rsid w:val="002334B9"/>
    <w:rsid w:val="0024124D"/>
    <w:rsid w:val="00274F29"/>
    <w:rsid w:val="002753EB"/>
    <w:rsid w:val="00287E92"/>
    <w:rsid w:val="00294A34"/>
    <w:rsid w:val="002A6C70"/>
    <w:rsid w:val="002B28F6"/>
    <w:rsid w:val="0032461A"/>
    <w:rsid w:val="003B1CF1"/>
    <w:rsid w:val="003B1DF4"/>
    <w:rsid w:val="003C6DE5"/>
    <w:rsid w:val="003E655F"/>
    <w:rsid w:val="004003DE"/>
    <w:rsid w:val="00403CBE"/>
    <w:rsid w:val="00417C67"/>
    <w:rsid w:val="004228C4"/>
    <w:rsid w:val="00441D25"/>
    <w:rsid w:val="00470FAA"/>
    <w:rsid w:val="00474AFE"/>
    <w:rsid w:val="004977C1"/>
    <w:rsid w:val="004A254A"/>
    <w:rsid w:val="004B2A9A"/>
    <w:rsid w:val="0050765F"/>
    <w:rsid w:val="00516DE4"/>
    <w:rsid w:val="005205DD"/>
    <w:rsid w:val="005437AF"/>
    <w:rsid w:val="005450A1"/>
    <w:rsid w:val="00552053"/>
    <w:rsid w:val="00584761"/>
    <w:rsid w:val="005A456D"/>
    <w:rsid w:val="005B11A0"/>
    <w:rsid w:val="005C3FE9"/>
    <w:rsid w:val="005E5770"/>
    <w:rsid w:val="00605FC1"/>
    <w:rsid w:val="00633878"/>
    <w:rsid w:val="00657D33"/>
    <w:rsid w:val="00662E1C"/>
    <w:rsid w:val="00672CC1"/>
    <w:rsid w:val="006B139D"/>
    <w:rsid w:val="006C42D9"/>
    <w:rsid w:val="006D2D98"/>
    <w:rsid w:val="00716403"/>
    <w:rsid w:val="007216DA"/>
    <w:rsid w:val="007312A6"/>
    <w:rsid w:val="00737B65"/>
    <w:rsid w:val="007402E2"/>
    <w:rsid w:val="00742892"/>
    <w:rsid w:val="00745F87"/>
    <w:rsid w:val="007515C5"/>
    <w:rsid w:val="00751895"/>
    <w:rsid w:val="007619E1"/>
    <w:rsid w:val="007733A9"/>
    <w:rsid w:val="00791238"/>
    <w:rsid w:val="00792351"/>
    <w:rsid w:val="0079583C"/>
    <w:rsid w:val="0079707B"/>
    <w:rsid w:val="007B410A"/>
    <w:rsid w:val="007D7C01"/>
    <w:rsid w:val="00832868"/>
    <w:rsid w:val="008803ED"/>
    <w:rsid w:val="008A3EC2"/>
    <w:rsid w:val="008B251F"/>
    <w:rsid w:val="008C71F6"/>
    <w:rsid w:val="008D0412"/>
    <w:rsid w:val="008E1F3B"/>
    <w:rsid w:val="009018CF"/>
    <w:rsid w:val="00904169"/>
    <w:rsid w:val="00914FED"/>
    <w:rsid w:val="009302EA"/>
    <w:rsid w:val="0093335F"/>
    <w:rsid w:val="00953D5C"/>
    <w:rsid w:val="009C34F4"/>
    <w:rsid w:val="009C6B68"/>
    <w:rsid w:val="00A01228"/>
    <w:rsid w:val="00A25AF8"/>
    <w:rsid w:val="00A70B1B"/>
    <w:rsid w:val="00A724D0"/>
    <w:rsid w:val="00A729F6"/>
    <w:rsid w:val="00A84B7F"/>
    <w:rsid w:val="00AA38D6"/>
    <w:rsid w:val="00AB7448"/>
    <w:rsid w:val="00AF00E5"/>
    <w:rsid w:val="00AF0863"/>
    <w:rsid w:val="00B13EC0"/>
    <w:rsid w:val="00B27B84"/>
    <w:rsid w:val="00B34F29"/>
    <w:rsid w:val="00B4191B"/>
    <w:rsid w:val="00B439AE"/>
    <w:rsid w:val="00B5782D"/>
    <w:rsid w:val="00B6357B"/>
    <w:rsid w:val="00B772A2"/>
    <w:rsid w:val="00B82B50"/>
    <w:rsid w:val="00B96CB7"/>
    <w:rsid w:val="00BA1CAB"/>
    <w:rsid w:val="00BD16F4"/>
    <w:rsid w:val="00BD6DD0"/>
    <w:rsid w:val="00BE44FB"/>
    <w:rsid w:val="00C40984"/>
    <w:rsid w:val="00C72CE0"/>
    <w:rsid w:val="00C72D57"/>
    <w:rsid w:val="00C741CB"/>
    <w:rsid w:val="00CA0F44"/>
    <w:rsid w:val="00CC5088"/>
    <w:rsid w:val="00D030CA"/>
    <w:rsid w:val="00D512AA"/>
    <w:rsid w:val="00D55E38"/>
    <w:rsid w:val="00DA60D9"/>
    <w:rsid w:val="00DC6614"/>
    <w:rsid w:val="00DE4F20"/>
    <w:rsid w:val="00DE7CDF"/>
    <w:rsid w:val="00E05697"/>
    <w:rsid w:val="00E06E33"/>
    <w:rsid w:val="00E10426"/>
    <w:rsid w:val="00E660DD"/>
    <w:rsid w:val="00E66EE7"/>
    <w:rsid w:val="00E71AAE"/>
    <w:rsid w:val="00E7484A"/>
    <w:rsid w:val="00E831B5"/>
    <w:rsid w:val="00E84B8B"/>
    <w:rsid w:val="00ED4E90"/>
    <w:rsid w:val="00ED7DFA"/>
    <w:rsid w:val="00EE2DDD"/>
    <w:rsid w:val="00F0788C"/>
    <w:rsid w:val="00F20141"/>
    <w:rsid w:val="00F3214E"/>
    <w:rsid w:val="00F35694"/>
    <w:rsid w:val="00F451FC"/>
    <w:rsid w:val="00F73F7F"/>
    <w:rsid w:val="00FA2D0C"/>
    <w:rsid w:val="00FC286B"/>
    <w:rsid w:val="00FD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7C9B8-CBA2-4547-94F4-1227BF61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724D0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24D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A724D0"/>
  </w:style>
  <w:style w:type="paragraph" w:styleId="Tekstpodstawowywcity">
    <w:name w:val="Body Text Indent"/>
    <w:basedOn w:val="Normalny"/>
    <w:link w:val="TekstpodstawowywcityZnak"/>
    <w:rsid w:val="00A724D0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24D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4D0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4D0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24D0"/>
    <w:pPr>
      <w:spacing w:after="120" w:line="276" w:lineRule="auto"/>
    </w:pPr>
    <w:rPr>
      <w:rFonts w:eastAsiaTheme="minorEastAsi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24D0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A724D0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Tytu">
    <w:name w:val="Title"/>
    <w:basedOn w:val="Normalny"/>
    <w:next w:val="Podtytu"/>
    <w:link w:val="TytuZnak"/>
    <w:qFormat/>
    <w:rsid w:val="00A724D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A724D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customStyle="1" w:styleId="Tekstblokowy1">
    <w:name w:val="Tekst blokowy1"/>
    <w:basedOn w:val="Normalny"/>
    <w:rsid w:val="00A724D0"/>
    <w:pPr>
      <w:widowControl w:val="0"/>
      <w:suppressAutoHyphens/>
      <w:spacing w:after="0" w:line="240" w:lineRule="auto"/>
      <w:ind w:left="345" w:right="-263"/>
      <w:jc w:val="both"/>
      <w:textAlignment w:val="baseline"/>
    </w:pPr>
    <w:rPr>
      <w:rFonts w:ascii="Times New Roman" w:eastAsia="Tahoma" w:hAnsi="Times New Roman" w:cs="Times New Roman"/>
      <w:kern w:val="1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D0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A724D0"/>
    <w:rPr>
      <w:rFonts w:eastAsiaTheme="minorEastAsia"/>
      <w:color w:val="5A5A5A" w:themeColor="text1" w:themeTint="A5"/>
      <w:spacing w:val="15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57D33"/>
  </w:style>
  <w:style w:type="character" w:styleId="Uwydatnienie">
    <w:name w:val="Emphasis"/>
    <w:basedOn w:val="Domylnaczcionkaakapitu"/>
    <w:uiPriority w:val="20"/>
    <w:qFormat/>
    <w:rsid w:val="00657D3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E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55F"/>
  </w:style>
  <w:style w:type="paragraph" w:styleId="Stopka">
    <w:name w:val="footer"/>
    <w:basedOn w:val="Normalny"/>
    <w:link w:val="StopkaZnak"/>
    <w:uiPriority w:val="99"/>
    <w:unhideWhenUsed/>
    <w:rsid w:val="003E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1238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Darlak</dc:creator>
  <cp:keywords/>
  <dc:description/>
  <cp:lastModifiedBy>Kamil Marek</cp:lastModifiedBy>
  <cp:revision>4</cp:revision>
  <cp:lastPrinted>2022-03-09T09:24:00Z</cp:lastPrinted>
  <dcterms:created xsi:type="dcterms:W3CDTF">2025-01-13T08:42:00Z</dcterms:created>
  <dcterms:modified xsi:type="dcterms:W3CDTF">2025-01-13T11:52:00Z</dcterms:modified>
</cp:coreProperties>
</file>